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0A8" w:rsidRDefault="001B60A8" w:rsidP="001B60A8">
      <w:pPr>
        <w:pStyle w:val="Akapitzlist1"/>
        <w:spacing w:after="0" w:line="360" w:lineRule="auto"/>
        <w:ind w:left="0"/>
        <w:jc w:val="right"/>
        <w:rPr>
          <w:rFonts w:ascii="Arial" w:hAnsi="Arial" w:cs="Arial"/>
          <w:b/>
          <w:sz w:val="20"/>
        </w:rPr>
      </w:pPr>
      <w:r w:rsidRPr="002B777E">
        <w:rPr>
          <w:rFonts w:ascii="Arial" w:hAnsi="Arial" w:cs="Arial"/>
          <w:b/>
          <w:sz w:val="20"/>
        </w:rPr>
        <w:t>Załącznik Nr 1</w:t>
      </w:r>
    </w:p>
    <w:p w:rsidR="00E83B97" w:rsidRDefault="00E83B97" w:rsidP="001B60A8">
      <w:pPr>
        <w:pStyle w:val="Akapitzlist1"/>
        <w:spacing w:after="0" w:line="360" w:lineRule="auto"/>
        <w:ind w:left="0"/>
        <w:jc w:val="right"/>
        <w:rPr>
          <w:rFonts w:ascii="Arial" w:hAnsi="Arial" w:cs="Arial"/>
          <w:b/>
          <w:sz w:val="20"/>
        </w:rPr>
      </w:pPr>
    </w:p>
    <w:p w:rsidR="00E83B97" w:rsidRPr="002B777E" w:rsidRDefault="00E83B97" w:rsidP="001B60A8">
      <w:pPr>
        <w:pStyle w:val="Akapitzlist1"/>
        <w:spacing w:after="0" w:line="360" w:lineRule="auto"/>
        <w:ind w:left="0"/>
        <w:jc w:val="right"/>
        <w:rPr>
          <w:rFonts w:ascii="Arial" w:hAnsi="Arial" w:cs="Arial"/>
          <w:b/>
          <w:sz w:val="20"/>
        </w:rPr>
      </w:pPr>
    </w:p>
    <w:p w:rsidR="00E64AC2" w:rsidRPr="002B777E" w:rsidRDefault="007E57A7" w:rsidP="002C4D9E">
      <w:pPr>
        <w:pStyle w:val="Akapitzlist1"/>
        <w:spacing w:after="0" w:line="360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</w:t>
      </w:r>
      <w:r w:rsidR="00776676">
        <w:rPr>
          <w:rFonts w:ascii="Arial" w:hAnsi="Arial" w:cs="Arial"/>
          <w:b/>
          <w:sz w:val="20"/>
        </w:rPr>
        <w:t>O</w:t>
      </w:r>
      <w:r w:rsidR="006F07F9" w:rsidRPr="002B777E">
        <w:rPr>
          <w:rFonts w:ascii="Arial" w:hAnsi="Arial" w:cs="Arial"/>
          <w:b/>
          <w:sz w:val="20"/>
        </w:rPr>
        <w:t>Ś.</w:t>
      </w:r>
      <w:r>
        <w:rPr>
          <w:rFonts w:ascii="Arial" w:hAnsi="Arial" w:cs="Arial"/>
          <w:b/>
          <w:sz w:val="20"/>
        </w:rPr>
        <w:t>II.</w:t>
      </w:r>
      <w:r w:rsidR="006F07F9" w:rsidRPr="002B777E">
        <w:rPr>
          <w:rFonts w:ascii="Arial" w:hAnsi="Arial" w:cs="Arial"/>
          <w:b/>
          <w:sz w:val="20"/>
        </w:rPr>
        <w:t>7021.</w:t>
      </w:r>
      <w:r w:rsidR="001E1FCA" w:rsidRPr="002B777E">
        <w:rPr>
          <w:rFonts w:ascii="Arial" w:hAnsi="Arial" w:cs="Arial"/>
          <w:b/>
          <w:sz w:val="20"/>
        </w:rPr>
        <w:t>1</w:t>
      </w:r>
      <w:r w:rsidR="006F07F9" w:rsidRPr="002B777E">
        <w:rPr>
          <w:rFonts w:ascii="Arial" w:hAnsi="Arial" w:cs="Arial"/>
          <w:b/>
          <w:sz w:val="20"/>
        </w:rPr>
        <w:t>.</w:t>
      </w:r>
      <w:r w:rsidR="00344909">
        <w:rPr>
          <w:rFonts w:ascii="Arial" w:hAnsi="Arial" w:cs="Arial"/>
          <w:b/>
          <w:sz w:val="20"/>
        </w:rPr>
        <w:t>2</w:t>
      </w:r>
      <w:r w:rsidR="00557395" w:rsidRPr="002B777E">
        <w:rPr>
          <w:rFonts w:ascii="Arial" w:hAnsi="Arial" w:cs="Arial"/>
          <w:b/>
          <w:sz w:val="20"/>
        </w:rPr>
        <w:t>.20</w:t>
      </w:r>
      <w:r w:rsidR="001E1FCA" w:rsidRPr="002B777E">
        <w:rPr>
          <w:rFonts w:ascii="Arial" w:hAnsi="Arial" w:cs="Arial"/>
          <w:b/>
          <w:sz w:val="20"/>
        </w:rPr>
        <w:t>2</w:t>
      </w:r>
      <w:r w:rsidR="00776676">
        <w:rPr>
          <w:rFonts w:ascii="Arial" w:hAnsi="Arial" w:cs="Arial"/>
          <w:b/>
          <w:sz w:val="20"/>
        </w:rPr>
        <w:t>6</w:t>
      </w:r>
    </w:p>
    <w:p w:rsidR="002C4D9E" w:rsidRDefault="002C4D9E" w:rsidP="002C4D9E">
      <w:pPr>
        <w:jc w:val="right"/>
        <w:rPr>
          <w:rFonts w:ascii="Arial" w:hAnsi="Arial" w:cs="Arial"/>
          <w:b/>
        </w:rPr>
      </w:pPr>
    </w:p>
    <w:p w:rsidR="002C4D9E" w:rsidRDefault="002C4D9E" w:rsidP="002C4D9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OFERTY CENOWEJ</w:t>
      </w:r>
    </w:p>
    <w:p w:rsidR="002C4D9E" w:rsidRDefault="002C4D9E" w:rsidP="002C4D9E">
      <w:pPr>
        <w:rPr>
          <w:rFonts w:ascii="Arial" w:hAnsi="Arial" w:cs="Arial"/>
        </w:rPr>
      </w:pPr>
    </w:p>
    <w:p w:rsidR="001B60A8" w:rsidRPr="001B60A8" w:rsidRDefault="001B60A8" w:rsidP="002C4D9E">
      <w:pPr>
        <w:rPr>
          <w:rFonts w:ascii="Arial" w:hAnsi="Arial" w:cs="Arial"/>
          <w:sz w:val="22"/>
          <w:szCs w:val="22"/>
        </w:rPr>
      </w:pPr>
    </w:p>
    <w:p w:rsidR="002C4D9E" w:rsidRPr="001B60A8" w:rsidRDefault="002C4D9E" w:rsidP="001B60A8">
      <w:pPr>
        <w:spacing w:line="288" w:lineRule="auto"/>
        <w:rPr>
          <w:rFonts w:ascii="Arial" w:hAnsi="Arial" w:cs="Arial"/>
          <w:b/>
          <w:sz w:val="22"/>
          <w:szCs w:val="22"/>
          <w:u w:val="single"/>
        </w:rPr>
      </w:pPr>
      <w:r w:rsidRPr="001B60A8">
        <w:rPr>
          <w:rFonts w:ascii="Arial" w:hAnsi="Arial" w:cs="Arial"/>
          <w:b/>
          <w:sz w:val="22"/>
          <w:szCs w:val="22"/>
          <w:u w:val="single"/>
        </w:rPr>
        <w:t>Dane dotyczące Wykonawcy:</w:t>
      </w:r>
    </w:p>
    <w:p w:rsidR="002C4D9E" w:rsidRPr="001B60A8" w:rsidRDefault="002C4D9E" w:rsidP="001B60A8">
      <w:pPr>
        <w:spacing w:line="288" w:lineRule="auto"/>
        <w:rPr>
          <w:rFonts w:ascii="Arial" w:hAnsi="Arial" w:cs="Arial"/>
          <w:b/>
          <w:sz w:val="22"/>
          <w:szCs w:val="22"/>
          <w:u w:val="single"/>
        </w:rPr>
      </w:pPr>
    </w:p>
    <w:p w:rsidR="002C4D9E" w:rsidRPr="001B60A8" w:rsidRDefault="002C4D9E" w:rsidP="001B60A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1B60A8">
        <w:rPr>
          <w:rFonts w:ascii="Arial" w:hAnsi="Arial" w:cs="Arial"/>
          <w:sz w:val="22"/>
          <w:szCs w:val="22"/>
        </w:rPr>
        <w:t>Nazwa …………………………………………………………</w:t>
      </w:r>
      <w:r w:rsidR="00A578C7">
        <w:rPr>
          <w:rFonts w:ascii="Arial" w:hAnsi="Arial" w:cs="Arial"/>
          <w:sz w:val="22"/>
          <w:szCs w:val="22"/>
        </w:rPr>
        <w:t>…………</w:t>
      </w:r>
      <w:r w:rsidRPr="001B60A8">
        <w:rPr>
          <w:rFonts w:ascii="Arial" w:hAnsi="Arial" w:cs="Arial"/>
          <w:sz w:val="22"/>
          <w:szCs w:val="22"/>
        </w:rPr>
        <w:t>……………………………………</w:t>
      </w:r>
    </w:p>
    <w:p w:rsidR="002C4D9E" w:rsidRPr="001B60A8" w:rsidRDefault="002C4D9E" w:rsidP="001B60A8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2C4D9E" w:rsidRPr="001B60A8" w:rsidRDefault="002C4D9E" w:rsidP="001B60A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1B60A8">
        <w:rPr>
          <w:rFonts w:ascii="Arial" w:hAnsi="Arial" w:cs="Arial"/>
          <w:sz w:val="22"/>
          <w:szCs w:val="22"/>
        </w:rPr>
        <w:t>Siedziba ……………………………………………………</w:t>
      </w:r>
      <w:r w:rsidR="00A578C7">
        <w:rPr>
          <w:rFonts w:ascii="Arial" w:hAnsi="Arial" w:cs="Arial"/>
          <w:sz w:val="22"/>
          <w:szCs w:val="22"/>
        </w:rPr>
        <w:t>………..</w:t>
      </w:r>
      <w:r w:rsidRPr="001B60A8">
        <w:rPr>
          <w:rFonts w:ascii="Arial" w:hAnsi="Arial" w:cs="Arial"/>
          <w:sz w:val="22"/>
          <w:szCs w:val="22"/>
        </w:rPr>
        <w:t>…………………………………………</w:t>
      </w:r>
    </w:p>
    <w:p w:rsidR="002C4D9E" w:rsidRPr="001B60A8" w:rsidRDefault="002C4D9E" w:rsidP="001B60A8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2C4D9E" w:rsidRPr="001B60A8" w:rsidRDefault="002C4D9E" w:rsidP="001B60A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1B60A8">
        <w:rPr>
          <w:rFonts w:ascii="Arial" w:hAnsi="Arial" w:cs="Arial"/>
          <w:sz w:val="22"/>
          <w:szCs w:val="22"/>
        </w:rPr>
        <w:t>Nr telefonu/faksu …………………………………………</w:t>
      </w:r>
      <w:r w:rsidR="00A578C7">
        <w:rPr>
          <w:rFonts w:ascii="Arial" w:hAnsi="Arial" w:cs="Arial"/>
          <w:sz w:val="22"/>
          <w:szCs w:val="22"/>
        </w:rPr>
        <w:t>………</w:t>
      </w:r>
      <w:r w:rsidRPr="001B60A8">
        <w:rPr>
          <w:rFonts w:ascii="Arial" w:hAnsi="Arial" w:cs="Arial"/>
          <w:sz w:val="22"/>
          <w:szCs w:val="22"/>
        </w:rPr>
        <w:t>…………</w:t>
      </w:r>
      <w:r w:rsidR="00A578C7">
        <w:rPr>
          <w:rFonts w:ascii="Arial" w:hAnsi="Arial" w:cs="Arial"/>
          <w:sz w:val="22"/>
          <w:szCs w:val="22"/>
        </w:rPr>
        <w:t>...</w:t>
      </w:r>
      <w:r w:rsidRPr="001B60A8">
        <w:rPr>
          <w:rFonts w:ascii="Arial" w:hAnsi="Arial" w:cs="Arial"/>
          <w:sz w:val="22"/>
          <w:szCs w:val="22"/>
        </w:rPr>
        <w:t>………………………………</w:t>
      </w:r>
    </w:p>
    <w:p w:rsidR="002C4D9E" w:rsidRPr="001B60A8" w:rsidRDefault="002C4D9E" w:rsidP="001B60A8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2C4D9E" w:rsidRPr="001B60A8" w:rsidRDefault="002C4D9E" w:rsidP="001B60A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1B60A8">
        <w:rPr>
          <w:rFonts w:ascii="Arial" w:hAnsi="Arial" w:cs="Arial"/>
          <w:sz w:val="22"/>
          <w:szCs w:val="22"/>
        </w:rPr>
        <w:t>NIP ……………………………………………………………………………</w:t>
      </w:r>
      <w:r w:rsidR="00A578C7">
        <w:rPr>
          <w:rFonts w:ascii="Arial" w:hAnsi="Arial" w:cs="Arial"/>
          <w:sz w:val="22"/>
          <w:szCs w:val="22"/>
        </w:rPr>
        <w:t>…..……</w:t>
      </w:r>
      <w:r w:rsidRPr="001B60A8">
        <w:rPr>
          <w:rFonts w:ascii="Arial" w:hAnsi="Arial" w:cs="Arial"/>
          <w:sz w:val="22"/>
          <w:szCs w:val="22"/>
        </w:rPr>
        <w:t>……………………....</w:t>
      </w:r>
    </w:p>
    <w:p w:rsidR="002C4D9E" w:rsidRPr="001B60A8" w:rsidRDefault="002C4D9E" w:rsidP="001B60A8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2C4D9E" w:rsidRPr="001B60A8" w:rsidRDefault="002C4D9E" w:rsidP="001B60A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1B60A8">
        <w:rPr>
          <w:rFonts w:ascii="Arial" w:hAnsi="Arial" w:cs="Arial"/>
          <w:sz w:val="22"/>
          <w:szCs w:val="22"/>
        </w:rPr>
        <w:t>REGON ……………………………………………………………………………</w:t>
      </w:r>
      <w:r w:rsidR="00A578C7">
        <w:rPr>
          <w:rFonts w:ascii="Arial" w:hAnsi="Arial" w:cs="Arial"/>
          <w:sz w:val="22"/>
          <w:szCs w:val="22"/>
        </w:rPr>
        <w:t>………...</w:t>
      </w:r>
      <w:r w:rsidRPr="001B60A8">
        <w:rPr>
          <w:rFonts w:ascii="Arial" w:hAnsi="Arial" w:cs="Arial"/>
          <w:sz w:val="22"/>
          <w:szCs w:val="22"/>
        </w:rPr>
        <w:t>…………………</w:t>
      </w:r>
    </w:p>
    <w:p w:rsidR="002C4D9E" w:rsidRPr="001B60A8" w:rsidRDefault="002C4D9E" w:rsidP="001B60A8">
      <w:pPr>
        <w:spacing w:line="288" w:lineRule="auto"/>
        <w:rPr>
          <w:rFonts w:ascii="Arial" w:hAnsi="Arial" w:cs="Arial"/>
          <w:b/>
          <w:sz w:val="22"/>
          <w:szCs w:val="22"/>
          <w:u w:val="single"/>
        </w:rPr>
      </w:pPr>
    </w:p>
    <w:p w:rsidR="002C4D9E" w:rsidRPr="001B60A8" w:rsidRDefault="002C4D9E" w:rsidP="001B60A8">
      <w:pPr>
        <w:spacing w:line="288" w:lineRule="auto"/>
        <w:rPr>
          <w:rFonts w:ascii="Arial" w:hAnsi="Arial" w:cs="Arial"/>
          <w:b/>
          <w:sz w:val="22"/>
          <w:szCs w:val="22"/>
          <w:u w:val="single"/>
        </w:rPr>
      </w:pPr>
      <w:r w:rsidRPr="001B60A8">
        <w:rPr>
          <w:rFonts w:ascii="Arial" w:hAnsi="Arial" w:cs="Arial"/>
          <w:b/>
          <w:sz w:val="22"/>
          <w:szCs w:val="22"/>
          <w:u w:val="single"/>
        </w:rPr>
        <w:t>Dane dotyczące Zamawiającego:</w:t>
      </w:r>
    </w:p>
    <w:p w:rsidR="002C4D9E" w:rsidRPr="001B60A8" w:rsidRDefault="002C4D9E" w:rsidP="001B60A8">
      <w:pPr>
        <w:spacing w:line="288" w:lineRule="auto"/>
        <w:rPr>
          <w:rFonts w:ascii="Arial" w:hAnsi="Arial" w:cs="Arial"/>
          <w:b/>
          <w:sz w:val="22"/>
          <w:szCs w:val="22"/>
          <w:u w:val="single"/>
        </w:rPr>
      </w:pPr>
    </w:p>
    <w:p w:rsidR="002C4D9E" w:rsidRPr="001B60A8" w:rsidRDefault="002C4D9E" w:rsidP="001B60A8">
      <w:pPr>
        <w:autoSpaceDE w:val="0"/>
        <w:spacing w:line="288" w:lineRule="auto"/>
        <w:rPr>
          <w:rFonts w:ascii="Arial" w:hAnsi="Arial" w:cs="Arial"/>
          <w:color w:val="000000"/>
          <w:sz w:val="22"/>
          <w:szCs w:val="22"/>
        </w:rPr>
      </w:pPr>
      <w:r w:rsidRPr="001B60A8">
        <w:rPr>
          <w:rFonts w:ascii="Arial" w:hAnsi="Arial" w:cs="Arial"/>
          <w:color w:val="000000"/>
          <w:sz w:val="22"/>
          <w:szCs w:val="22"/>
        </w:rPr>
        <w:t>Gmina Słupno, ul. Miszewska 8a, 09-472 Słupno, NIP 774-32-13-464</w:t>
      </w:r>
    </w:p>
    <w:p w:rsidR="002C4D9E" w:rsidRDefault="002C4D9E" w:rsidP="001B60A8">
      <w:pPr>
        <w:autoSpaceDE w:val="0"/>
        <w:spacing w:line="288" w:lineRule="auto"/>
        <w:rPr>
          <w:rFonts w:ascii="Arial" w:hAnsi="Arial" w:cs="Arial"/>
          <w:color w:val="000000"/>
          <w:sz w:val="22"/>
          <w:szCs w:val="22"/>
        </w:rPr>
      </w:pPr>
    </w:p>
    <w:p w:rsidR="002B777E" w:rsidRPr="001B60A8" w:rsidRDefault="002B777E" w:rsidP="001B60A8">
      <w:pPr>
        <w:autoSpaceDE w:val="0"/>
        <w:spacing w:line="288" w:lineRule="auto"/>
        <w:rPr>
          <w:rFonts w:ascii="Arial" w:hAnsi="Arial" w:cs="Arial"/>
          <w:color w:val="000000"/>
          <w:sz w:val="22"/>
          <w:szCs w:val="22"/>
        </w:rPr>
      </w:pPr>
    </w:p>
    <w:p w:rsidR="002C4D9E" w:rsidRPr="001B60A8" w:rsidRDefault="002C4D9E" w:rsidP="001B60A8">
      <w:pPr>
        <w:widowControl w:val="0"/>
        <w:autoSpaceDE w:val="0"/>
        <w:spacing w:line="288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1B60A8">
        <w:rPr>
          <w:rFonts w:ascii="Arial" w:hAnsi="Arial" w:cs="Arial"/>
          <w:b/>
          <w:color w:val="000000"/>
          <w:sz w:val="22"/>
          <w:szCs w:val="22"/>
          <w:u w:val="single"/>
        </w:rPr>
        <w:t>Przedmiot zamówienia:</w:t>
      </w:r>
    </w:p>
    <w:p w:rsidR="002C4D9E" w:rsidRPr="001B60A8" w:rsidRDefault="002C4D9E" w:rsidP="001B60A8">
      <w:pPr>
        <w:autoSpaceDE w:val="0"/>
        <w:spacing w:line="288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2C4D9E" w:rsidRPr="002B777E" w:rsidRDefault="00776676" w:rsidP="001B60A8">
      <w:pPr>
        <w:suppressAutoHyphens w:val="0"/>
        <w:spacing w:line="288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776676">
        <w:rPr>
          <w:rFonts w:ascii="Arial" w:hAnsi="Arial" w:cs="Arial"/>
          <w:bCs/>
          <w:iCs/>
          <w:sz w:val="22"/>
          <w:szCs w:val="22"/>
        </w:rPr>
        <w:t xml:space="preserve">Zakup i sukcesywna dostawa fabrycznie nowych wodomierzy i modułów radiowych </w:t>
      </w:r>
      <w:r>
        <w:rPr>
          <w:rFonts w:ascii="Arial" w:hAnsi="Arial" w:cs="Arial"/>
          <w:bCs/>
          <w:iCs/>
          <w:sz w:val="22"/>
          <w:szCs w:val="22"/>
        </w:rPr>
        <w:t xml:space="preserve">                                </w:t>
      </w:r>
      <w:r w:rsidRPr="00776676">
        <w:rPr>
          <w:rFonts w:ascii="Arial" w:hAnsi="Arial" w:cs="Arial"/>
          <w:bCs/>
          <w:iCs/>
          <w:sz w:val="22"/>
          <w:szCs w:val="22"/>
        </w:rPr>
        <w:t>wraz z systemem zdalnego odczytu wskazań wodomierzy</w:t>
      </w:r>
      <w:r w:rsidR="00DC327E" w:rsidRPr="002B777E">
        <w:rPr>
          <w:rFonts w:ascii="Arial" w:hAnsi="Arial" w:cs="Arial"/>
          <w:bCs/>
          <w:iCs/>
          <w:sz w:val="22"/>
          <w:szCs w:val="22"/>
        </w:rPr>
        <w:t>.</w:t>
      </w:r>
      <w:r w:rsidR="002C4D9E" w:rsidRPr="002B777E">
        <w:rPr>
          <w:rFonts w:ascii="Arial" w:hAnsi="Arial" w:cs="Arial"/>
          <w:bCs/>
          <w:iCs/>
          <w:sz w:val="22"/>
          <w:szCs w:val="22"/>
        </w:rPr>
        <w:t xml:space="preserve">  </w:t>
      </w:r>
    </w:p>
    <w:p w:rsidR="001B60A8" w:rsidRDefault="001B60A8" w:rsidP="001B60A8">
      <w:pPr>
        <w:spacing w:line="288" w:lineRule="auto"/>
        <w:jc w:val="both"/>
        <w:rPr>
          <w:rFonts w:ascii="Arial" w:hAnsi="Arial" w:cs="Arial"/>
          <w:b/>
          <w:u w:val="single"/>
        </w:rPr>
      </w:pPr>
    </w:p>
    <w:p w:rsidR="001B60A8" w:rsidRDefault="001B60A8" w:rsidP="001B60A8">
      <w:pPr>
        <w:spacing w:line="288" w:lineRule="auto"/>
        <w:jc w:val="both"/>
        <w:rPr>
          <w:rFonts w:ascii="Arial" w:hAnsi="Arial" w:cs="Arial"/>
          <w:b/>
          <w:u w:val="single"/>
        </w:rPr>
      </w:pPr>
    </w:p>
    <w:p w:rsidR="002C4D9E" w:rsidRPr="001B60A8" w:rsidRDefault="002C4D9E" w:rsidP="001B60A8">
      <w:pPr>
        <w:spacing w:line="288" w:lineRule="auto"/>
        <w:jc w:val="both"/>
        <w:rPr>
          <w:rFonts w:ascii="Arial" w:hAnsi="Arial" w:cs="Arial"/>
          <w:b/>
          <w:u w:val="single"/>
        </w:rPr>
      </w:pPr>
      <w:r w:rsidRPr="001B60A8">
        <w:rPr>
          <w:rFonts w:ascii="Arial" w:hAnsi="Arial" w:cs="Arial"/>
          <w:b/>
          <w:u w:val="single"/>
        </w:rPr>
        <w:t>Oferta:</w:t>
      </w:r>
    </w:p>
    <w:p w:rsidR="002C4D9E" w:rsidRPr="001B60A8" w:rsidRDefault="002C4D9E" w:rsidP="002B777E">
      <w:pPr>
        <w:numPr>
          <w:ilvl w:val="0"/>
          <w:numId w:val="10"/>
        </w:numPr>
        <w:tabs>
          <w:tab w:val="left" w:pos="360"/>
        </w:tabs>
        <w:autoSpaceDE w:val="0"/>
        <w:spacing w:line="336" w:lineRule="auto"/>
        <w:jc w:val="both"/>
        <w:rPr>
          <w:rFonts w:ascii="Arial" w:hAnsi="Arial" w:cs="Arial"/>
          <w:sz w:val="22"/>
          <w:szCs w:val="22"/>
        </w:rPr>
      </w:pPr>
      <w:r w:rsidRPr="001B60A8">
        <w:rPr>
          <w:rFonts w:ascii="Arial" w:hAnsi="Arial" w:cs="Arial"/>
          <w:sz w:val="22"/>
          <w:szCs w:val="22"/>
        </w:rPr>
        <w:t>Oferuję wykonanie przedmiotu zamówienia łącznie za:</w:t>
      </w:r>
    </w:p>
    <w:p w:rsidR="002C4D9E" w:rsidRPr="001B60A8" w:rsidRDefault="002B777E" w:rsidP="002B777E">
      <w:pPr>
        <w:tabs>
          <w:tab w:val="left" w:pos="284"/>
        </w:tabs>
        <w:autoSpaceDE w:val="0"/>
        <w:spacing w:line="33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2C4D9E" w:rsidRPr="001B60A8">
        <w:rPr>
          <w:rFonts w:ascii="Arial" w:hAnsi="Arial" w:cs="Arial"/>
          <w:sz w:val="22"/>
          <w:szCs w:val="22"/>
        </w:rPr>
        <w:t>cenę brutto ……………</w:t>
      </w:r>
      <w:r w:rsidR="00DC327E" w:rsidRPr="001B60A8">
        <w:rPr>
          <w:rFonts w:ascii="Arial" w:hAnsi="Arial" w:cs="Arial"/>
          <w:sz w:val="22"/>
          <w:szCs w:val="22"/>
        </w:rPr>
        <w:t>…</w:t>
      </w:r>
      <w:r w:rsidR="001E1FCA" w:rsidRPr="001B60A8">
        <w:rPr>
          <w:rFonts w:ascii="Arial" w:hAnsi="Arial" w:cs="Arial"/>
          <w:sz w:val="22"/>
          <w:szCs w:val="22"/>
        </w:rPr>
        <w:t>………………………………</w:t>
      </w:r>
      <w:r>
        <w:rPr>
          <w:rFonts w:ascii="Arial" w:hAnsi="Arial" w:cs="Arial"/>
          <w:sz w:val="22"/>
          <w:szCs w:val="22"/>
        </w:rPr>
        <w:t>…….</w:t>
      </w:r>
      <w:r w:rsidR="001E1FCA" w:rsidRPr="001B60A8">
        <w:rPr>
          <w:rFonts w:ascii="Arial" w:hAnsi="Arial" w:cs="Arial"/>
          <w:sz w:val="22"/>
          <w:szCs w:val="22"/>
        </w:rPr>
        <w:t>…….</w:t>
      </w:r>
      <w:r w:rsidR="00DC327E" w:rsidRPr="001B60A8">
        <w:rPr>
          <w:rFonts w:ascii="Arial" w:hAnsi="Arial" w:cs="Arial"/>
          <w:sz w:val="22"/>
          <w:szCs w:val="22"/>
        </w:rPr>
        <w:t>…………..</w:t>
      </w:r>
      <w:r w:rsidR="002C4D9E" w:rsidRPr="001B60A8">
        <w:rPr>
          <w:rFonts w:ascii="Arial" w:hAnsi="Arial" w:cs="Arial"/>
          <w:sz w:val="22"/>
          <w:szCs w:val="22"/>
        </w:rPr>
        <w:t>………………… zł</w:t>
      </w:r>
    </w:p>
    <w:p w:rsidR="002C4D9E" w:rsidRPr="001B60A8" w:rsidRDefault="002B777E" w:rsidP="002B777E">
      <w:pPr>
        <w:tabs>
          <w:tab w:val="left" w:pos="284"/>
        </w:tabs>
        <w:autoSpaceDE w:val="0"/>
        <w:spacing w:line="33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2C4D9E" w:rsidRPr="001B60A8">
        <w:rPr>
          <w:rFonts w:ascii="Arial" w:hAnsi="Arial" w:cs="Arial"/>
          <w:sz w:val="22"/>
          <w:szCs w:val="22"/>
        </w:rPr>
        <w:t>słownie złotych: ……</w:t>
      </w:r>
      <w:r w:rsidR="00F77477" w:rsidRPr="001B60A8">
        <w:rPr>
          <w:rFonts w:ascii="Arial" w:hAnsi="Arial" w:cs="Arial"/>
          <w:sz w:val="22"/>
          <w:szCs w:val="22"/>
        </w:rPr>
        <w:t>……</w:t>
      </w:r>
      <w:r w:rsidR="001E1FCA" w:rsidRPr="001B60A8">
        <w:rPr>
          <w:rFonts w:ascii="Arial" w:hAnsi="Arial" w:cs="Arial"/>
          <w:sz w:val="22"/>
          <w:szCs w:val="22"/>
        </w:rPr>
        <w:t>...</w:t>
      </w:r>
      <w:r w:rsidR="00F77477" w:rsidRPr="001B60A8">
        <w:rPr>
          <w:rFonts w:ascii="Arial" w:hAnsi="Arial" w:cs="Arial"/>
          <w:sz w:val="22"/>
          <w:szCs w:val="22"/>
        </w:rPr>
        <w:t>………………</w:t>
      </w:r>
      <w:r w:rsidR="001E1FCA" w:rsidRPr="001B60A8">
        <w:rPr>
          <w:rFonts w:ascii="Arial" w:hAnsi="Arial" w:cs="Arial"/>
          <w:sz w:val="22"/>
          <w:szCs w:val="22"/>
        </w:rPr>
        <w:t>…</w:t>
      </w:r>
      <w:r w:rsidR="00F77477" w:rsidRPr="001B60A8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…….</w:t>
      </w:r>
      <w:r w:rsidR="00F77477" w:rsidRPr="001B60A8">
        <w:rPr>
          <w:rFonts w:ascii="Arial" w:hAnsi="Arial" w:cs="Arial"/>
          <w:sz w:val="22"/>
          <w:szCs w:val="22"/>
        </w:rPr>
        <w:t>…………………………………</w:t>
      </w:r>
    </w:p>
    <w:p w:rsidR="001E1FCA" w:rsidRPr="001B60A8" w:rsidRDefault="002B777E" w:rsidP="002B777E">
      <w:pPr>
        <w:tabs>
          <w:tab w:val="left" w:pos="284"/>
        </w:tabs>
        <w:autoSpaceDE w:val="0"/>
        <w:spacing w:line="33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1E1FCA" w:rsidRPr="001B60A8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…….</w:t>
      </w:r>
      <w:r w:rsidR="001E1FCA" w:rsidRPr="001B60A8">
        <w:rPr>
          <w:rFonts w:ascii="Arial" w:hAnsi="Arial" w:cs="Arial"/>
          <w:sz w:val="22"/>
          <w:szCs w:val="22"/>
        </w:rPr>
        <w:t>……………………………</w:t>
      </w:r>
    </w:p>
    <w:p w:rsidR="002C4D9E" w:rsidRPr="001B60A8" w:rsidRDefault="002B777E" w:rsidP="002B777E">
      <w:pPr>
        <w:tabs>
          <w:tab w:val="left" w:pos="360"/>
        </w:tabs>
        <w:autoSpaceDE w:val="0"/>
        <w:spacing w:line="336" w:lineRule="auto"/>
        <w:ind w:left="568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C4D9E" w:rsidRPr="001B60A8">
        <w:rPr>
          <w:rFonts w:ascii="Arial" w:hAnsi="Arial" w:cs="Arial"/>
          <w:sz w:val="22"/>
          <w:szCs w:val="22"/>
        </w:rPr>
        <w:t>p</w:t>
      </w:r>
      <w:r w:rsidR="00F77477" w:rsidRPr="001B60A8">
        <w:rPr>
          <w:rFonts w:ascii="Arial" w:hAnsi="Arial" w:cs="Arial"/>
          <w:sz w:val="22"/>
          <w:szCs w:val="22"/>
        </w:rPr>
        <w:t>rzy stawce podatku VAT …………</w:t>
      </w:r>
      <w:r w:rsidR="00DC327E" w:rsidRPr="001B60A8">
        <w:rPr>
          <w:rFonts w:ascii="Arial" w:hAnsi="Arial" w:cs="Arial"/>
          <w:sz w:val="22"/>
          <w:szCs w:val="22"/>
        </w:rPr>
        <w:t>…</w:t>
      </w:r>
      <w:r w:rsidR="001E1FCA" w:rsidRPr="001B60A8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…….</w:t>
      </w:r>
      <w:r w:rsidR="001E1FCA" w:rsidRPr="001B60A8">
        <w:rPr>
          <w:rFonts w:ascii="Arial" w:hAnsi="Arial" w:cs="Arial"/>
          <w:sz w:val="22"/>
          <w:szCs w:val="22"/>
        </w:rPr>
        <w:t>……….</w:t>
      </w:r>
      <w:r w:rsidR="00DC327E" w:rsidRPr="001B60A8">
        <w:rPr>
          <w:rFonts w:ascii="Arial" w:hAnsi="Arial" w:cs="Arial"/>
          <w:sz w:val="22"/>
          <w:szCs w:val="22"/>
        </w:rPr>
        <w:t>………..</w:t>
      </w:r>
      <w:r w:rsidR="00F77477" w:rsidRPr="001B60A8">
        <w:rPr>
          <w:rFonts w:ascii="Arial" w:hAnsi="Arial" w:cs="Arial"/>
          <w:sz w:val="22"/>
          <w:szCs w:val="22"/>
        </w:rPr>
        <w:t xml:space="preserve">….. </w:t>
      </w:r>
    </w:p>
    <w:p w:rsidR="002C4D9E" w:rsidRPr="001B60A8" w:rsidRDefault="002C4D9E" w:rsidP="002B777E">
      <w:pPr>
        <w:numPr>
          <w:ilvl w:val="0"/>
          <w:numId w:val="10"/>
        </w:numPr>
        <w:tabs>
          <w:tab w:val="left" w:pos="360"/>
        </w:tabs>
        <w:autoSpaceDE w:val="0"/>
        <w:spacing w:line="336" w:lineRule="auto"/>
        <w:rPr>
          <w:rFonts w:ascii="Arial" w:hAnsi="Arial" w:cs="Arial"/>
          <w:sz w:val="22"/>
          <w:szCs w:val="22"/>
        </w:rPr>
      </w:pPr>
      <w:r w:rsidRPr="001B60A8">
        <w:rPr>
          <w:rFonts w:ascii="Arial" w:hAnsi="Arial" w:cs="Arial"/>
          <w:sz w:val="22"/>
          <w:szCs w:val="22"/>
        </w:rPr>
        <w:t>W terminie do ………………</w:t>
      </w:r>
      <w:r w:rsidR="006F056A" w:rsidRPr="001B60A8">
        <w:rPr>
          <w:rFonts w:ascii="Arial" w:hAnsi="Arial" w:cs="Arial"/>
          <w:sz w:val="22"/>
          <w:szCs w:val="22"/>
        </w:rPr>
        <w:t>……………………</w:t>
      </w:r>
      <w:r w:rsidRPr="001B60A8">
        <w:rPr>
          <w:rFonts w:ascii="Arial" w:hAnsi="Arial" w:cs="Arial"/>
          <w:sz w:val="22"/>
          <w:szCs w:val="22"/>
        </w:rPr>
        <w:t>……</w:t>
      </w:r>
      <w:r w:rsidR="00DC327E" w:rsidRPr="001B60A8">
        <w:rPr>
          <w:rFonts w:ascii="Arial" w:hAnsi="Arial" w:cs="Arial"/>
          <w:sz w:val="22"/>
          <w:szCs w:val="22"/>
        </w:rPr>
        <w:t>………..</w:t>
      </w:r>
      <w:r w:rsidRPr="001B60A8">
        <w:rPr>
          <w:rFonts w:ascii="Arial" w:hAnsi="Arial" w:cs="Arial"/>
          <w:sz w:val="22"/>
          <w:szCs w:val="22"/>
        </w:rPr>
        <w:t>……....</w:t>
      </w:r>
      <w:r w:rsidR="001E1FCA" w:rsidRPr="001B60A8">
        <w:rPr>
          <w:rFonts w:ascii="Arial" w:hAnsi="Arial" w:cs="Arial"/>
          <w:sz w:val="22"/>
          <w:szCs w:val="22"/>
        </w:rPr>
        <w:t>..........</w:t>
      </w:r>
      <w:r w:rsidR="002B777E">
        <w:rPr>
          <w:rFonts w:ascii="Arial" w:hAnsi="Arial" w:cs="Arial"/>
          <w:sz w:val="22"/>
          <w:szCs w:val="22"/>
        </w:rPr>
        <w:t>.............</w:t>
      </w:r>
      <w:r w:rsidR="001E1FCA" w:rsidRPr="001B60A8">
        <w:rPr>
          <w:rFonts w:ascii="Arial" w:hAnsi="Arial" w:cs="Arial"/>
          <w:sz w:val="22"/>
          <w:szCs w:val="22"/>
        </w:rPr>
        <w:t>..................</w:t>
      </w:r>
    </w:p>
    <w:p w:rsidR="001E1FCA" w:rsidRPr="001B60A8" w:rsidRDefault="002C4D9E" w:rsidP="002B777E">
      <w:pPr>
        <w:numPr>
          <w:ilvl w:val="0"/>
          <w:numId w:val="10"/>
        </w:numPr>
        <w:tabs>
          <w:tab w:val="left" w:pos="360"/>
        </w:tabs>
        <w:autoSpaceDE w:val="0"/>
        <w:spacing w:line="336" w:lineRule="auto"/>
        <w:rPr>
          <w:rFonts w:ascii="Arial" w:hAnsi="Arial" w:cs="Arial"/>
          <w:sz w:val="22"/>
          <w:szCs w:val="22"/>
        </w:rPr>
      </w:pPr>
      <w:r w:rsidRPr="001B60A8">
        <w:rPr>
          <w:rFonts w:ascii="Arial" w:hAnsi="Arial" w:cs="Arial"/>
          <w:sz w:val="22"/>
          <w:szCs w:val="22"/>
        </w:rPr>
        <w:t>Udzielam gwarancji na okres ………</w:t>
      </w:r>
      <w:r w:rsidR="00DC327E" w:rsidRPr="001B60A8">
        <w:rPr>
          <w:rFonts w:ascii="Arial" w:hAnsi="Arial" w:cs="Arial"/>
          <w:sz w:val="22"/>
          <w:szCs w:val="22"/>
        </w:rPr>
        <w:t>………..</w:t>
      </w:r>
      <w:r w:rsidRPr="001B60A8">
        <w:rPr>
          <w:rFonts w:ascii="Arial" w:hAnsi="Arial" w:cs="Arial"/>
          <w:sz w:val="22"/>
          <w:szCs w:val="22"/>
        </w:rPr>
        <w:t>…</w:t>
      </w:r>
      <w:r w:rsidR="006F056A" w:rsidRPr="001B60A8">
        <w:rPr>
          <w:rFonts w:ascii="Arial" w:hAnsi="Arial" w:cs="Arial"/>
          <w:sz w:val="22"/>
          <w:szCs w:val="22"/>
        </w:rPr>
        <w:t>………………………………………</w:t>
      </w:r>
      <w:r w:rsidR="002B777E">
        <w:rPr>
          <w:rFonts w:ascii="Arial" w:hAnsi="Arial" w:cs="Arial"/>
          <w:sz w:val="22"/>
          <w:szCs w:val="22"/>
        </w:rPr>
        <w:t>………</w:t>
      </w:r>
      <w:r w:rsidR="006F056A" w:rsidRPr="001B60A8">
        <w:rPr>
          <w:rFonts w:ascii="Arial" w:hAnsi="Arial" w:cs="Arial"/>
          <w:sz w:val="22"/>
          <w:szCs w:val="22"/>
        </w:rPr>
        <w:t>…</w:t>
      </w:r>
      <w:r w:rsidRPr="001B60A8">
        <w:rPr>
          <w:rFonts w:ascii="Arial" w:hAnsi="Arial" w:cs="Arial"/>
          <w:sz w:val="22"/>
          <w:szCs w:val="22"/>
        </w:rPr>
        <w:t>.</w:t>
      </w:r>
    </w:p>
    <w:p w:rsidR="002C4D9E" w:rsidRPr="001B60A8" w:rsidRDefault="002C4D9E" w:rsidP="002B777E">
      <w:pPr>
        <w:numPr>
          <w:ilvl w:val="0"/>
          <w:numId w:val="10"/>
        </w:numPr>
        <w:tabs>
          <w:tab w:val="left" w:pos="360"/>
        </w:tabs>
        <w:autoSpaceDE w:val="0"/>
        <w:spacing w:line="336" w:lineRule="auto"/>
        <w:rPr>
          <w:rFonts w:ascii="Arial" w:hAnsi="Arial" w:cs="Arial"/>
          <w:sz w:val="22"/>
          <w:szCs w:val="22"/>
        </w:rPr>
      </w:pPr>
      <w:r w:rsidRPr="001B60A8">
        <w:rPr>
          <w:rFonts w:ascii="Arial" w:hAnsi="Arial" w:cs="Arial"/>
          <w:sz w:val="22"/>
          <w:szCs w:val="22"/>
        </w:rPr>
        <w:t>Termin płatności 30 dni od daty złożenia Zamawiającemu faktury.</w:t>
      </w:r>
    </w:p>
    <w:p w:rsidR="002B777E" w:rsidRDefault="002B777E" w:rsidP="001B60A8">
      <w:pPr>
        <w:tabs>
          <w:tab w:val="left" w:pos="360"/>
        </w:tabs>
        <w:autoSpaceDE w:val="0"/>
        <w:spacing w:line="288" w:lineRule="auto"/>
        <w:rPr>
          <w:rFonts w:ascii="Arial" w:hAnsi="Arial" w:cs="Arial"/>
          <w:b/>
          <w:sz w:val="22"/>
          <w:szCs w:val="22"/>
          <w:u w:val="single"/>
        </w:rPr>
      </w:pPr>
    </w:p>
    <w:p w:rsidR="00E37C3B" w:rsidRDefault="00E37C3B" w:rsidP="001B60A8">
      <w:pPr>
        <w:tabs>
          <w:tab w:val="left" w:pos="360"/>
        </w:tabs>
        <w:autoSpaceDE w:val="0"/>
        <w:spacing w:line="288" w:lineRule="auto"/>
        <w:rPr>
          <w:rFonts w:ascii="Arial" w:hAnsi="Arial" w:cs="Arial"/>
          <w:b/>
          <w:sz w:val="22"/>
          <w:szCs w:val="22"/>
          <w:u w:val="single"/>
        </w:rPr>
      </w:pPr>
    </w:p>
    <w:p w:rsidR="00766910" w:rsidRDefault="00766910" w:rsidP="001B60A8">
      <w:pPr>
        <w:tabs>
          <w:tab w:val="left" w:pos="360"/>
        </w:tabs>
        <w:autoSpaceDE w:val="0"/>
        <w:spacing w:line="288" w:lineRule="auto"/>
        <w:rPr>
          <w:rFonts w:ascii="Arial" w:hAnsi="Arial" w:cs="Arial"/>
          <w:b/>
          <w:sz w:val="22"/>
          <w:szCs w:val="22"/>
          <w:u w:val="single"/>
        </w:rPr>
      </w:pPr>
    </w:p>
    <w:p w:rsidR="002C4D9E" w:rsidRPr="001B60A8" w:rsidRDefault="002C4D9E" w:rsidP="001B60A8">
      <w:pPr>
        <w:tabs>
          <w:tab w:val="left" w:pos="360"/>
        </w:tabs>
        <w:autoSpaceDE w:val="0"/>
        <w:spacing w:line="288" w:lineRule="auto"/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  <w:r w:rsidRPr="001B60A8">
        <w:rPr>
          <w:rFonts w:ascii="Arial" w:hAnsi="Arial" w:cs="Arial"/>
          <w:b/>
          <w:sz w:val="22"/>
          <w:szCs w:val="22"/>
          <w:u w:val="single"/>
        </w:rPr>
        <w:t>Oświadczenie Oferenta:</w:t>
      </w:r>
    </w:p>
    <w:p w:rsidR="002C4D9E" w:rsidRPr="001B60A8" w:rsidRDefault="002C4D9E" w:rsidP="001B60A8">
      <w:pPr>
        <w:widowControl w:val="0"/>
        <w:numPr>
          <w:ilvl w:val="0"/>
          <w:numId w:val="9"/>
        </w:numPr>
        <w:tabs>
          <w:tab w:val="clear" w:pos="720"/>
          <w:tab w:val="num" w:pos="360"/>
          <w:tab w:val="left" w:pos="9000"/>
        </w:tabs>
        <w:autoSpaceDE w:val="0"/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B60A8">
        <w:rPr>
          <w:rFonts w:ascii="Arial" w:hAnsi="Arial" w:cs="Arial"/>
          <w:sz w:val="22"/>
          <w:szCs w:val="22"/>
        </w:rPr>
        <w:t>Jestem uprawniony do występowania w obrocie prawnym, zgodnie z wymaganiami prawnymi.</w:t>
      </w:r>
    </w:p>
    <w:p w:rsidR="002C4D9E" w:rsidRPr="001B60A8" w:rsidRDefault="002C4D9E" w:rsidP="001B60A8">
      <w:pPr>
        <w:widowControl w:val="0"/>
        <w:numPr>
          <w:ilvl w:val="0"/>
          <w:numId w:val="9"/>
        </w:numPr>
        <w:tabs>
          <w:tab w:val="clear" w:pos="720"/>
          <w:tab w:val="num" w:pos="360"/>
          <w:tab w:val="left" w:pos="9000"/>
        </w:tabs>
        <w:autoSpaceDE w:val="0"/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B60A8">
        <w:rPr>
          <w:rFonts w:ascii="Arial" w:hAnsi="Arial" w:cs="Arial"/>
          <w:sz w:val="22"/>
          <w:szCs w:val="22"/>
        </w:rPr>
        <w:t>Posiadam uprawnienia niezbędne do wykonania przedmiotu zamówienia wymagane odrębnymi przepisami prawa.</w:t>
      </w:r>
    </w:p>
    <w:p w:rsidR="00A578C7" w:rsidRPr="00E83B97" w:rsidRDefault="002C4D9E" w:rsidP="00E83B97">
      <w:pPr>
        <w:widowControl w:val="0"/>
        <w:numPr>
          <w:ilvl w:val="0"/>
          <w:numId w:val="9"/>
        </w:numPr>
        <w:tabs>
          <w:tab w:val="clear" w:pos="720"/>
          <w:tab w:val="num" w:pos="360"/>
          <w:tab w:val="left" w:pos="9000"/>
        </w:tabs>
        <w:autoSpaceDE w:val="0"/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B60A8">
        <w:rPr>
          <w:rFonts w:ascii="Arial" w:hAnsi="Arial" w:cs="Arial"/>
          <w:sz w:val="22"/>
          <w:szCs w:val="22"/>
        </w:rPr>
        <w:t>Posiadam wiedzę oraz umiejętności poparte zapleczem technicznym do wykonania przedmiotu zamówienia.</w:t>
      </w:r>
    </w:p>
    <w:p w:rsidR="002C4D9E" w:rsidRPr="001B60A8" w:rsidRDefault="002C4D9E" w:rsidP="001B60A8">
      <w:pPr>
        <w:widowControl w:val="0"/>
        <w:numPr>
          <w:ilvl w:val="0"/>
          <w:numId w:val="9"/>
        </w:numPr>
        <w:tabs>
          <w:tab w:val="clear" w:pos="720"/>
          <w:tab w:val="num" w:pos="360"/>
          <w:tab w:val="left" w:pos="9000"/>
        </w:tabs>
        <w:autoSpaceDE w:val="0"/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B60A8">
        <w:rPr>
          <w:rFonts w:ascii="Arial" w:hAnsi="Arial" w:cs="Arial"/>
          <w:sz w:val="22"/>
          <w:szCs w:val="22"/>
        </w:rPr>
        <w:t>Znajduję się w sytuacji ekonomicznej i finansowej zapewniającej wykonanie zamówienia.</w:t>
      </w:r>
    </w:p>
    <w:p w:rsidR="002C4D9E" w:rsidRPr="001B60A8" w:rsidRDefault="002C4D9E" w:rsidP="001B60A8">
      <w:pPr>
        <w:widowControl w:val="0"/>
        <w:numPr>
          <w:ilvl w:val="0"/>
          <w:numId w:val="9"/>
        </w:numPr>
        <w:tabs>
          <w:tab w:val="clear" w:pos="720"/>
          <w:tab w:val="num" w:pos="360"/>
          <w:tab w:val="left" w:pos="9000"/>
        </w:tabs>
        <w:autoSpaceDE w:val="0"/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B60A8">
        <w:rPr>
          <w:rFonts w:ascii="Arial" w:hAnsi="Arial" w:cs="Arial"/>
          <w:sz w:val="22"/>
          <w:szCs w:val="22"/>
        </w:rPr>
        <w:t>Zapoznałem się z przedmiotem oferty.</w:t>
      </w:r>
    </w:p>
    <w:p w:rsidR="002C4D9E" w:rsidRPr="001B60A8" w:rsidRDefault="002C4D9E" w:rsidP="001B60A8">
      <w:pPr>
        <w:tabs>
          <w:tab w:val="left" w:pos="9000"/>
        </w:tabs>
        <w:autoSpaceDE w:val="0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1B60A8">
        <w:rPr>
          <w:rFonts w:ascii="Arial" w:hAnsi="Arial" w:cs="Arial"/>
          <w:sz w:val="22"/>
          <w:szCs w:val="22"/>
        </w:rPr>
        <w:t>Jednocześnie oświadczam, że świadomy jestem odpowiedzialności karnej związanej</w:t>
      </w:r>
      <w:r w:rsidR="00E37C3B">
        <w:rPr>
          <w:rFonts w:ascii="Arial" w:hAnsi="Arial" w:cs="Arial"/>
          <w:sz w:val="22"/>
          <w:szCs w:val="22"/>
        </w:rPr>
        <w:t xml:space="preserve"> </w:t>
      </w:r>
      <w:r w:rsidRPr="001B60A8">
        <w:rPr>
          <w:rFonts w:ascii="Arial" w:hAnsi="Arial" w:cs="Arial"/>
          <w:sz w:val="22"/>
          <w:szCs w:val="22"/>
        </w:rPr>
        <w:t>ze składaniem fałszywych oświadczeń w postępowaniu o udzielenie zamówienia publicznego.</w:t>
      </w:r>
    </w:p>
    <w:p w:rsidR="002C4D9E" w:rsidRPr="001B60A8" w:rsidRDefault="002C4D9E" w:rsidP="001B60A8">
      <w:pPr>
        <w:tabs>
          <w:tab w:val="left" w:pos="9000"/>
        </w:tabs>
        <w:autoSpaceDE w:val="0"/>
        <w:spacing w:line="288" w:lineRule="auto"/>
        <w:jc w:val="both"/>
        <w:rPr>
          <w:rFonts w:ascii="Arial" w:hAnsi="Arial" w:cs="Arial"/>
        </w:rPr>
      </w:pPr>
    </w:p>
    <w:p w:rsidR="001B60A8" w:rsidRPr="002B777E" w:rsidRDefault="001B60A8" w:rsidP="001B60A8">
      <w:pPr>
        <w:pStyle w:val="Tekstpodstawowy31"/>
        <w:spacing w:line="288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2B777E">
        <w:rPr>
          <w:rFonts w:ascii="Arial" w:hAnsi="Arial" w:cs="Arial"/>
          <w:i/>
          <w:iCs/>
          <w:sz w:val="22"/>
          <w:szCs w:val="22"/>
        </w:rPr>
        <w:t>Cena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ofertowa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uwzględnia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wszystkie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koszty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i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składniki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związane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z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wykonaniem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zamówienia,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 </w:t>
      </w:r>
      <w:r w:rsidRPr="002B777E">
        <w:rPr>
          <w:rFonts w:ascii="Arial" w:hAnsi="Arial" w:cs="Arial"/>
          <w:i/>
          <w:iCs/>
          <w:sz w:val="22"/>
          <w:szCs w:val="22"/>
        </w:rPr>
        <w:br/>
        <w:t>np.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upusty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czy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rabaty.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Niedopuszczalne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jest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przy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podawaniu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ceny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wprowadzanie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zapisów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typu:</w:t>
      </w:r>
      <w:r w:rsidRPr="002B777E">
        <w:rPr>
          <w:rFonts w:ascii="Arial" w:hAnsi="Arial" w:cs="Arial"/>
          <w:i/>
          <w:iCs/>
          <w:sz w:val="22"/>
          <w:szCs w:val="22"/>
        </w:rPr>
        <w:br/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"na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podane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ceny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udzielam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10%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rabatu".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Tak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podany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zapis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nie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będzie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uwzględniony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przez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Zamawiającego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przy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ocenie</w:t>
      </w:r>
      <w:r w:rsidRPr="002B777E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iCs/>
          <w:sz w:val="22"/>
          <w:szCs w:val="22"/>
        </w:rPr>
        <w:t>ofert.</w:t>
      </w:r>
    </w:p>
    <w:p w:rsidR="001B60A8" w:rsidRPr="001B60A8" w:rsidRDefault="001B60A8" w:rsidP="001B60A8">
      <w:pPr>
        <w:pStyle w:val="Tekstpodstawowy31"/>
        <w:spacing w:line="288" w:lineRule="auto"/>
        <w:jc w:val="both"/>
        <w:rPr>
          <w:rFonts w:ascii="Arial" w:hAnsi="Arial" w:cs="Arial"/>
          <w:i/>
          <w:iCs/>
          <w:sz w:val="20"/>
        </w:rPr>
      </w:pPr>
    </w:p>
    <w:p w:rsidR="001B60A8" w:rsidRPr="001B60A8" w:rsidRDefault="001B60A8" w:rsidP="001B60A8">
      <w:pPr>
        <w:pStyle w:val="Tekstpodstawowy31"/>
        <w:spacing w:line="288" w:lineRule="auto"/>
        <w:jc w:val="both"/>
        <w:rPr>
          <w:rFonts w:ascii="Arial" w:hAnsi="Arial" w:cs="Arial"/>
          <w:i/>
          <w:iCs/>
          <w:sz w:val="20"/>
        </w:rPr>
      </w:pPr>
    </w:p>
    <w:p w:rsidR="001B60A8" w:rsidRPr="002B777E" w:rsidRDefault="001B60A8" w:rsidP="001B60A8">
      <w:pPr>
        <w:pStyle w:val="Tekstpodstawowy31"/>
        <w:spacing w:line="288" w:lineRule="auto"/>
        <w:jc w:val="both"/>
        <w:rPr>
          <w:rFonts w:ascii="Arial" w:hAnsi="Arial" w:cs="Arial"/>
          <w:b/>
          <w:iCs/>
          <w:sz w:val="22"/>
          <w:szCs w:val="22"/>
          <w:u w:val="single"/>
        </w:rPr>
      </w:pPr>
      <w:r w:rsidRPr="002B777E">
        <w:rPr>
          <w:rFonts w:ascii="Arial" w:hAnsi="Arial" w:cs="Arial"/>
          <w:b/>
          <w:iCs/>
          <w:sz w:val="22"/>
          <w:szCs w:val="22"/>
          <w:u w:val="single"/>
        </w:rPr>
        <w:t>Oświadczam, że:</w:t>
      </w:r>
    </w:p>
    <w:p w:rsidR="001B60A8" w:rsidRPr="002B777E" w:rsidRDefault="001B60A8" w:rsidP="001B60A8">
      <w:pPr>
        <w:pStyle w:val="Tekstpodstawowy31"/>
        <w:spacing w:line="288" w:lineRule="auto"/>
        <w:jc w:val="both"/>
        <w:rPr>
          <w:rFonts w:ascii="Arial" w:hAnsi="Arial" w:cs="Arial"/>
          <w:b/>
          <w:iCs/>
          <w:sz w:val="22"/>
          <w:szCs w:val="22"/>
        </w:rPr>
      </w:pPr>
    </w:p>
    <w:p w:rsidR="001B60A8" w:rsidRPr="002B777E" w:rsidRDefault="001B60A8" w:rsidP="001B60A8">
      <w:pPr>
        <w:widowControl w:val="0"/>
        <w:numPr>
          <w:ilvl w:val="0"/>
          <w:numId w:val="3"/>
        </w:numPr>
        <w:autoSpaceDE w:val="0"/>
        <w:spacing w:line="288" w:lineRule="auto"/>
        <w:ind w:left="357" w:right="-527" w:hanging="357"/>
        <w:rPr>
          <w:rFonts w:ascii="Arial" w:hAnsi="Arial" w:cs="Arial"/>
          <w:color w:val="000000"/>
          <w:sz w:val="22"/>
          <w:szCs w:val="22"/>
          <w:u w:val="single"/>
        </w:rPr>
      </w:pPr>
      <w:r w:rsidRPr="002B777E">
        <w:rPr>
          <w:rFonts w:ascii="Arial" w:eastAsia="SimSun" w:hAnsi="Arial" w:cs="Arial"/>
          <w:color w:val="000000"/>
          <w:sz w:val="22"/>
          <w:szCs w:val="22"/>
          <w:shd w:val="clear" w:color="auto" w:fill="FFFFFF"/>
        </w:rPr>
        <w:t>Wykonam</w:t>
      </w:r>
      <w:r w:rsidRPr="002B777E">
        <w:rPr>
          <w:rFonts w:ascii="Arial" w:eastAsia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2B777E">
        <w:rPr>
          <w:rFonts w:ascii="Arial" w:hAnsi="Arial" w:cs="Arial"/>
          <w:color w:val="000000"/>
          <w:sz w:val="22"/>
          <w:szCs w:val="22"/>
          <w:shd w:val="clear" w:color="auto" w:fill="FFFFFF"/>
        </w:rPr>
        <w:t>zamówienie</w:t>
      </w:r>
      <w:r w:rsidRPr="002B777E">
        <w:rPr>
          <w:rFonts w:ascii="Arial" w:eastAsia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2B777E">
        <w:rPr>
          <w:rFonts w:ascii="Arial" w:hAnsi="Arial" w:cs="Arial"/>
          <w:color w:val="000000"/>
          <w:sz w:val="22"/>
          <w:szCs w:val="22"/>
          <w:shd w:val="clear" w:color="auto" w:fill="FFFFFF"/>
        </w:rPr>
        <w:t>w</w:t>
      </w:r>
      <w:r w:rsidRPr="002B777E">
        <w:rPr>
          <w:rFonts w:ascii="Arial" w:eastAsia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2B777E">
        <w:rPr>
          <w:rFonts w:ascii="Arial" w:hAnsi="Arial" w:cs="Arial"/>
          <w:color w:val="000000"/>
          <w:sz w:val="22"/>
          <w:szCs w:val="22"/>
          <w:shd w:val="clear" w:color="auto" w:fill="FFFFFF"/>
        </w:rPr>
        <w:t>terminie:</w:t>
      </w:r>
      <w:r w:rsidRPr="002B777E">
        <w:rPr>
          <w:rFonts w:ascii="Arial" w:eastAsia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7E57A7" w:rsidRPr="00766910">
        <w:rPr>
          <w:rFonts w:ascii="Arial" w:eastAsia="SimSun" w:hAnsi="Arial" w:cs="Arial"/>
          <w:b/>
          <w:color w:val="000000"/>
          <w:sz w:val="22"/>
          <w:szCs w:val="22"/>
          <w:u w:val="single"/>
        </w:rPr>
        <w:t xml:space="preserve">do </w:t>
      </w:r>
      <w:r w:rsidR="00776676" w:rsidRPr="00766910">
        <w:rPr>
          <w:rFonts w:ascii="Arial" w:eastAsia="SimSun" w:hAnsi="Arial" w:cs="Arial"/>
          <w:b/>
          <w:color w:val="000000"/>
          <w:sz w:val="22"/>
          <w:szCs w:val="22"/>
          <w:u w:val="single"/>
        </w:rPr>
        <w:t>24</w:t>
      </w:r>
      <w:r w:rsidR="007E57A7" w:rsidRPr="00766910">
        <w:rPr>
          <w:rFonts w:ascii="Arial" w:eastAsia="SimSun" w:hAnsi="Arial" w:cs="Arial"/>
          <w:b/>
          <w:color w:val="000000"/>
          <w:sz w:val="22"/>
          <w:szCs w:val="22"/>
          <w:u w:val="single"/>
        </w:rPr>
        <w:t>.0</w:t>
      </w:r>
      <w:r w:rsidR="00776676" w:rsidRPr="00766910">
        <w:rPr>
          <w:rFonts w:ascii="Arial" w:eastAsia="SimSun" w:hAnsi="Arial" w:cs="Arial"/>
          <w:b/>
          <w:color w:val="000000"/>
          <w:sz w:val="22"/>
          <w:szCs w:val="22"/>
          <w:u w:val="single"/>
        </w:rPr>
        <w:t>4</w:t>
      </w:r>
      <w:r w:rsidR="007E57A7" w:rsidRPr="00766910">
        <w:rPr>
          <w:rFonts w:ascii="Arial" w:eastAsia="SimSun" w:hAnsi="Arial" w:cs="Arial"/>
          <w:b/>
          <w:color w:val="000000"/>
          <w:sz w:val="22"/>
          <w:szCs w:val="22"/>
          <w:u w:val="single"/>
        </w:rPr>
        <w:t>.202</w:t>
      </w:r>
      <w:r w:rsidR="00776676" w:rsidRPr="00766910">
        <w:rPr>
          <w:rFonts w:ascii="Arial" w:eastAsia="SimSun" w:hAnsi="Arial" w:cs="Arial"/>
          <w:b/>
          <w:color w:val="000000"/>
          <w:sz w:val="22"/>
          <w:szCs w:val="22"/>
          <w:u w:val="single"/>
        </w:rPr>
        <w:t>6</w:t>
      </w:r>
      <w:r w:rsidR="007E57A7" w:rsidRPr="00766910">
        <w:rPr>
          <w:rFonts w:ascii="Arial" w:eastAsia="SimSun" w:hAnsi="Arial" w:cs="Arial"/>
          <w:b/>
          <w:color w:val="000000"/>
          <w:sz w:val="22"/>
          <w:szCs w:val="22"/>
          <w:u w:val="single"/>
        </w:rPr>
        <w:t>r.</w:t>
      </w:r>
    </w:p>
    <w:p w:rsidR="001B60A8" w:rsidRPr="002B777E" w:rsidRDefault="001B60A8" w:rsidP="001B60A8">
      <w:pPr>
        <w:numPr>
          <w:ilvl w:val="0"/>
          <w:numId w:val="4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B777E">
        <w:rPr>
          <w:rFonts w:ascii="Arial" w:hAnsi="Arial" w:cs="Arial"/>
          <w:sz w:val="22"/>
          <w:szCs w:val="22"/>
        </w:rPr>
        <w:t>Przyjmujemy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do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realizacji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postawione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przez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zamawiającego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w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zapytaniu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cenowym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warunki.</w:t>
      </w:r>
    </w:p>
    <w:p w:rsidR="001B60A8" w:rsidRPr="002B777E" w:rsidRDefault="001B60A8" w:rsidP="001B60A8">
      <w:pPr>
        <w:widowControl w:val="0"/>
        <w:numPr>
          <w:ilvl w:val="0"/>
          <w:numId w:val="4"/>
        </w:numPr>
        <w:autoSpaceDE w:val="0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B777E">
        <w:rPr>
          <w:rFonts w:ascii="Arial" w:hAnsi="Arial" w:cs="Arial"/>
          <w:sz w:val="22"/>
          <w:szCs w:val="22"/>
        </w:rPr>
        <w:t>Zobowiązujemy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się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w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przypadku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wybrania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naszej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oferty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do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zawarcia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umowy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w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miejscu</w:t>
      </w:r>
      <w:r w:rsidR="002B777E">
        <w:rPr>
          <w:rFonts w:ascii="Arial" w:hAnsi="Arial" w:cs="Arial"/>
          <w:sz w:val="22"/>
          <w:szCs w:val="22"/>
        </w:rPr>
        <w:t xml:space="preserve">                         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i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terminie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wyznaczonym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przez</w:t>
      </w:r>
      <w:r w:rsidRPr="002B777E">
        <w:rPr>
          <w:rFonts w:ascii="Arial" w:eastAsia="Arial" w:hAnsi="Arial" w:cs="Arial"/>
          <w:sz w:val="22"/>
          <w:szCs w:val="22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zamawiającego.</w:t>
      </w:r>
    </w:p>
    <w:p w:rsidR="001B60A8" w:rsidRPr="001B60A8" w:rsidRDefault="001B60A8" w:rsidP="001B60A8">
      <w:pPr>
        <w:widowControl w:val="0"/>
        <w:autoSpaceDE w:val="0"/>
        <w:spacing w:line="288" w:lineRule="auto"/>
        <w:rPr>
          <w:rFonts w:ascii="Arial" w:hAnsi="Arial" w:cs="Arial"/>
        </w:rPr>
      </w:pPr>
    </w:p>
    <w:p w:rsidR="001B60A8" w:rsidRPr="002B777E" w:rsidRDefault="001B60A8" w:rsidP="001B60A8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B60A8" w:rsidRPr="002B777E" w:rsidRDefault="001B60A8" w:rsidP="001B60A8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B777E">
        <w:rPr>
          <w:rFonts w:ascii="Arial" w:hAnsi="Arial" w:cs="Arial"/>
          <w:b/>
          <w:sz w:val="22"/>
          <w:szCs w:val="22"/>
          <w:u w:val="single"/>
        </w:rPr>
        <w:t>Dokumenty:</w:t>
      </w:r>
    </w:p>
    <w:p w:rsidR="001B60A8" w:rsidRPr="002B777E" w:rsidRDefault="001B60A8" w:rsidP="001B60A8">
      <w:pPr>
        <w:widowControl w:val="0"/>
        <w:tabs>
          <w:tab w:val="left" w:pos="9000"/>
        </w:tabs>
        <w:autoSpaceDE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2B777E">
        <w:rPr>
          <w:rFonts w:ascii="Arial" w:hAnsi="Arial" w:cs="Arial"/>
          <w:i/>
          <w:sz w:val="22"/>
          <w:szCs w:val="22"/>
        </w:rPr>
        <w:t>(Dokumenty</w:t>
      </w:r>
      <w:r w:rsidRPr="002B777E">
        <w:rPr>
          <w:rFonts w:ascii="Arial" w:eastAsia="Arial" w:hAnsi="Arial" w:cs="Arial"/>
          <w:i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sz w:val="22"/>
          <w:szCs w:val="22"/>
        </w:rPr>
        <w:t>mogą</w:t>
      </w:r>
      <w:r w:rsidRPr="002B777E">
        <w:rPr>
          <w:rFonts w:ascii="Arial" w:eastAsia="Arial" w:hAnsi="Arial" w:cs="Arial"/>
          <w:i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sz w:val="22"/>
          <w:szCs w:val="22"/>
        </w:rPr>
        <w:t>być</w:t>
      </w:r>
      <w:r w:rsidRPr="002B777E">
        <w:rPr>
          <w:rFonts w:ascii="Arial" w:eastAsia="Arial" w:hAnsi="Arial" w:cs="Arial"/>
          <w:i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sz w:val="22"/>
          <w:szCs w:val="22"/>
        </w:rPr>
        <w:t>składane</w:t>
      </w:r>
      <w:r w:rsidRPr="002B777E">
        <w:rPr>
          <w:rFonts w:ascii="Arial" w:eastAsia="Arial" w:hAnsi="Arial" w:cs="Arial"/>
          <w:i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sz w:val="22"/>
          <w:szCs w:val="22"/>
        </w:rPr>
        <w:t>w</w:t>
      </w:r>
      <w:r w:rsidRPr="002B777E">
        <w:rPr>
          <w:rFonts w:ascii="Arial" w:eastAsia="Arial" w:hAnsi="Arial" w:cs="Arial"/>
          <w:i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sz w:val="22"/>
          <w:szCs w:val="22"/>
        </w:rPr>
        <w:t>oryginale</w:t>
      </w:r>
      <w:r w:rsidRPr="002B777E">
        <w:rPr>
          <w:rFonts w:ascii="Arial" w:eastAsia="Arial" w:hAnsi="Arial" w:cs="Arial"/>
          <w:i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sz w:val="22"/>
          <w:szCs w:val="22"/>
        </w:rPr>
        <w:t>lub</w:t>
      </w:r>
      <w:r w:rsidRPr="002B777E">
        <w:rPr>
          <w:rFonts w:ascii="Arial" w:eastAsia="Arial" w:hAnsi="Arial" w:cs="Arial"/>
          <w:i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sz w:val="22"/>
          <w:szCs w:val="22"/>
        </w:rPr>
        <w:t>kopii</w:t>
      </w:r>
      <w:r w:rsidRPr="002B777E">
        <w:rPr>
          <w:rFonts w:ascii="Arial" w:eastAsia="Arial" w:hAnsi="Arial" w:cs="Arial"/>
          <w:i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sz w:val="22"/>
          <w:szCs w:val="22"/>
        </w:rPr>
        <w:t>poświadczonej</w:t>
      </w:r>
      <w:r w:rsidRPr="002B777E">
        <w:rPr>
          <w:rFonts w:ascii="Arial" w:eastAsia="Arial" w:hAnsi="Arial" w:cs="Arial"/>
          <w:i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sz w:val="22"/>
          <w:szCs w:val="22"/>
        </w:rPr>
        <w:t>za</w:t>
      </w:r>
      <w:r w:rsidRPr="002B777E">
        <w:rPr>
          <w:rFonts w:ascii="Arial" w:eastAsia="Arial" w:hAnsi="Arial" w:cs="Arial"/>
          <w:i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sz w:val="22"/>
          <w:szCs w:val="22"/>
        </w:rPr>
        <w:t>zgodność</w:t>
      </w:r>
      <w:r w:rsidRPr="002B777E">
        <w:rPr>
          <w:rFonts w:ascii="Arial" w:eastAsia="Arial" w:hAnsi="Arial" w:cs="Arial"/>
          <w:i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sz w:val="22"/>
          <w:szCs w:val="22"/>
        </w:rPr>
        <w:t>z</w:t>
      </w:r>
      <w:r w:rsidRPr="002B777E">
        <w:rPr>
          <w:rFonts w:ascii="Arial" w:eastAsia="Arial" w:hAnsi="Arial" w:cs="Arial"/>
          <w:i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sz w:val="22"/>
          <w:szCs w:val="22"/>
        </w:rPr>
        <w:t>oryginałem</w:t>
      </w:r>
      <w:r w:rsidRPr="002B777E">
        <w:rPr>
          <w:rFonts w:ascii="Arial" w:eastAsia="Arial" w:hAnsi="Arial" w:cs="Arial"/>
          <w:i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sz w:val="22"/>
          <w:szCs w:val="22"/>
        </w:rPr>
        <w:t>przez</w:t>
      </w:r>
      <w:r w:rsidRPr="002B777E">
        <w:rPr>
          <w:rFonts w:ascii="Arial" w:eastAsia="Arial" w:hAnsi="Arial" w:cs="Arial"/>
          <w:i/>
          <w:sz w:val="22"/>
          <w:szCs w:val="22"/>
        </w:rPr>
        <w:t xml:space="preserve"> </w:t>
      </w:r>
      <w:r w:rsidRPr="002B777E">
        <w:rPr>
          <w:rFonts w:ascii="Arial" w:hAnsi="Arial" w:cs="Arial"/>
          <w:i/>
          <w:sz w:val="22"/>
          <w:szCs w:val="22"/>
        </w:rPr>
        <w:t>Wykonawcę).</w:t>
      </w:r>
    </w:p>
    <w:p w:rsidR="001B60A8" w:rsidRPr="002B777E" w:rsidRDefault="001B60A8" w:rsidP="001B60A8">
      <w:pPr>
        <w:widowControl w:val="0"/>
        <w:tabs>
          <w:tab w:val="left" w:pos="9000"/>
        </w:tabs>
        <w:autoSpaceDE w:val="0"/>
        <w:spacing w:line="288" w:lineRule="auto"/>
        <w:rPr>
          <w:rFonts w:ascii="Arial" w:eastAsia="Arial Unicode MS" w:hAnsi="Arial" w:cs="Arial"/>
          <w:bCs/>
          <w:color w:val="000000"/>
          <w:sz w:val="22"/>
          <w:szCs w:val="22"/>
          <w:u w:val="single"/>
        </w:rPr>
      </w:pPr>
    </w:p>
    <w:p w:rsidR="001B60A8" w:rsidRPr="002B777E" w:rsidRDefault="001B60A8" w:rsidP="002B777E">
      <w:pPr>
        <w:widowControl w:val="0"/>
        <w:tabs>
          <w:tab w:val="left" w:pos="9000"/>
        </w:tabs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B777E">
        <w:rPr>
          <w:rFonts w:ascii="Arial" w:eastAsia="Arial Unicode MS" w:hAnsi="Arial" w:cs="Arial"/>
          <w:bCs/>
          <w:color w:val="000000"/>
          <w:sz w:val="22"/>
          <w:szCs w:val="22"/>
          <w:u w:val="single"/>
        </w:rPr>
        <w:t>Na</w:t>
      </w:r>
      <w:r w:rsidRPr="002B777E">
        <w:rPr>
          <w:rFonts w:ascii="Arial" w:eastAsia="Arial" w:hAnsi="Arial" w:cs="Arial"/>
          <w:bCs/>
          <w:color w:val="000000"/>
          <w:sz w:val="22"/>
          <w:szCs w:val="22"/>
          <w:u w:val="single"/>
        </w:rPr>
        <w:t xml:space="preserve"> </w:t>
      </w:r>
      <w:r w:rsidRPr="002B777E">
        <w:rPr>
          <w:rFonts w:ascii="Arial" w:hAnsi="Arial" w:cs="Arial"/>
          <w:bCs/>
          <w:color w:val="000000"/>
          <w:sz w:val="22"/>
          <w:szCs w:val="22"/>
          <w:u w:val="single"/>
        </w:rPr>
        <w:t>potwierdzenie</w:t>
      </w:r>
      <w:r w:rsidRPr="002B777E">
        <w:rPr>
          <w:rFonts w:ascii="Arial" w:eastAsia="Arial" w:hAnsi="Arial" w:cs="Arial"/>
          <w:bCs/>
          <w:color w:val="000000"/>
          <w:sz w:val="22"/>
          <w:szCs w:val="22"/>
          <w:u w:val="single"/>
        </w:rPr>
        <w:t xml:space="preserve"> </w:t>
      </w:r>
      <w:r w:rsidRPr="002B777E">
        <w:rPr>
          <w:rFonts w:ascii="Arial" w:hAnsi="Arial" w:cs="Arial"/>
          <w:bCs/>
          <w:color w:val="000000"/>
          <w:sz w:val="22"/>
          <w:szCs w:val="22"/>
          <w:u w:val="single"/>
        </w:rPr>
        <w:t>spełnienia</w:t>
      </w:r>
      <w:r w:rsidRPr="002B777E">
        <w:rPr>
          <w:rFonts w:ascii="Arial" w:eastAsia="Arial" w:hAnsi="Arial" w:cs="Arial"/>
          <w:bCs/>
          <w:color w:val="000000"/>
          <w:sz w:val="22"/>
          <w:szCs w:val="22"/>
          <w:u w:val="single"/>
        </w:rPr>
        <w:t xml:space="preserve"> </w:t>
      </w:r>
      <w:r w:rsidRPr="002B777E">
        <w:rPr>
          <w:rFonts w:ascii="Arial" w:hAnsi="Arial" w:cs="Arial"/>
          <w:bCs/>
          <w:color w:val="000000"/>
          <w:sz w:val="22"/>
          <w:szCs w:val="22"/>
          <w:u w:val="single"/>
        </w:rPr>
        <w:t>wymagań</w:t>
      </w:r>
      <w:r w:rsidRPr="002B777E">
        <w:rPr>
          <w:rFonts w:ascii="Arial" w:eastAsia="Arial" w:hAnsi="Arial" w:cs="Arial"/>
          <w:bCs/>
          <w:color w:val="000000"/>
          <w:sz w:val="22"/>
          <w:szCs w:val="22"/>
          <w:u w:val="single"/>
        </w:rPr>
        <w:t xml:space="preserve"> </w:t>
      </w:r>
      <w:r w:rsidRPr="002B777E">
        <w:rPr>
          <w:rFonts w:ascii="Arial" w:hAnsi="Arial" w:cs="Arial"/>
          <w:bCs/>
          <w:color w:val="000000"/>
          <w:sz w:val="22"/>
          <w:szCs w:val="22"/>
          <w:u w:val="single"/>
        </w:rPr>
        <w:t>do</w:t>
      </w:r>
      <w:r w:rsidRPr="002B777E">
        <w:rPr>
          <w:rFonts w:ascii="Arial" w:eastAsia="Arial" w:hAnsi="Arial" w:cs="Arial"/>
          <w:bCs/>
          <w:color w:val="000000"/>
          <w:sz w:val="22"/>
          <w:szCs w:val="22"/>
          <w:u w:val="single"/>
        </w:rPr>
        <w:t xml:space="preserve"> </w:t>
      </w:r>
      <w:r w:rsidRPr="002B777E">
        <w:rPr>
          <w:rFonts w:ascii="Arial" w:hAnsi="Arial" w:cs="Arial"/>
          <w:bCs/>
          <w:color w:val="000000"/>
          <w:sz w:val="22"/>
          <w:szCs w:val="22"/>
          <w:u w:val="single"/>
        </w:rPr>
        <w:t>oferty</w:t>
      </w:r>
      <w:r w:rsidRPr="002B777E">
        <w:rPr>
          <w:rFonts w:ascii="Arial" w:eastAsia="Arial" w:hAnsi="Arial" w:cs="Arial"/>
          <w:bCs/>
          <w:color w:val="000000"/>
          <w:sz w:val="22"/>
          <w:szCs w:val="22"/>
          <w:u w:val="single"/>
        </w:rPr>
        <w:t xml:space="preserve"> </w:t>
      </w:r>
      <w:r w:rsidRPr="002B777E">
        <w:rPr>
          <w:rFonts w:ascii="Arial" w:hAnsi="Arial" w:cs="Arial"/>
          <w:bCs/>
          <w:color w:val="000000"/>
          <w:sz w:val="22"/>
          <w:szCs w:val="22"/>
          <w:u w:val="single"/>
        </w:rPr>
        <w:t>załączam</w:t>
      </w:r>
      <w:r w:rsidRPr="002B777E">
        <w:rPr>
          <w:rFonts w:ascii="Arial" w:eastAsia="Arial" w:hAnsi="Arial" w:cs="Arial"/>
          <w:bCs/>
          <w:color w:val="000000"/>
          <w:sz w:val="22"/>
          <w:szCs w:val="22"/>
          <w:u w:val="single"/>
        </w:rPr>
        <w:t xml:space="preserve"> </w:t>
      </w:r>
      <w:r w:rsidRPr="002B777E">
        <w:rPr>
          <w:rFonts w:ascii="Arial" w:hAnsi="Arial" w:cs="Arial"/>
          <w:sz w:val="22"/>
          <w:szCs w:val="22"/>
        </w:rPr>
        <w:t>:</w:t>
      </w:r>
    </w:p>
    <w:p w:rsidR="001B60A8" w:rsidRPr="002B777E" w:rsidRDefault="001B60A8" w:rsidP="002B777E">
      <w:pPr>
        <w:widowControl w:val="0"/>
        <w:numPr>
          <w:ilvl w:val="0"/>
          <w:numId w:val="2"/>
        </w:numPr>
        <w:autoSpaceDE w:val="0"/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2B777E">
        <w:rPr>
          <w:rFonts w:ascii="Arial" w:eastAsia="Arial" w:hAnsi="Arial" w:cs="Arial"/>
          <w:sz w:val="22"/>
          <w:szCs w:val="22"/>
        </w:rPr>
        <w:t>…</w:t>
      </w:r>
      <w:r w:rsidRPr="002B777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</w:t>
      </w:r>
      <w:r w:rsidR="002B777E">
        <w:rPr>
          <w:rFonts w:ascii="Arial" w:hAnsi="Arial" w:cs="Arial"/>
          <w:sz w:val="22"/>
          <w:szCs w:val="22"/>
        </w:rPr>
        <w:t>.......................</w:t>
      </w:r>
      <w:r w:rsidRPr="002B777E">
        <w:rPr>
          <w:rFonts w:ascii="Arial" w:hAnsi="Arial" w:cs="Arial"/>
          <w:sz w:val="22"/>
          <w:szCs w:val="22"/>
        </w:rPr>
        <w:t>..</w:t>
      </w:r>
    </w:p>
    <w:p w:rsidR="001B60A8" w:rsidRPr="002B777E" w:rsidRDefault="001B60A8" w:rsidP="002B777E">
      <w:pPr>
        <w:widowControl w:val="0"/>
        <w:numPr>
          <w:ilvl w:val="0"/>
          <w:numId w:val="2"/>
        </w:numPr>
        <w:autoSpaceDE w:val="0"/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2B777E">
        <w:rPr>
          <w:rFonts w:ascii="Arial" w:eastAsia="Arial" w:hAnsi="Arial" w:cs="Arial"/>
          <w:sz w:val="22"/>
          <w:szCs w:val="22"/>
        </w:rPr>
        <w:t>…</w:t>
      </w:r>
      <w:r w:rsidRPr="002B777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1B60A8" w:rsidRPr="002B777E" w:rsidRDefault="001B60A8" w:rsidP="001B60A8">
      <w:pPr>
        <w:widowControl w:val="0"/>
        <w:autoSpaceDE w:val="0"/>
        <w:spacing w:line="480" w:lineRule="auto"/>
        <w:rPr>
          <w:rFonts w:ascii="Arial" w:hAnsi="Arial" w:cs="Arial"/>
          <w:sz w:val="22"/>
          <w:szCs w:val="22"/>
        </w:rPr>
      </w:pPr>
    </w:p>
    <w:p w:rsidR="001B60A8" w:rsidRPr="00800541" w:rsidRDefault="001B60A8" w:rsidP="00E37C3B">
      <w:pPr>
        <w:jc w:val="both"/>
        <w:rPr>
          <w:rFonts w:ascii="Arial" w:eastAsia="SimSun" w:hAnsi="Arial" w:cs="Arial"/>
          <w:color w:val="000000"/>
          <w:sz w:val="22"/>
          <w:szCs w:val="22"/>
        </w:rPr>
      </w:pPr>
      <w:r w:rsidRPr="00800541">
        <w:rPr>
          <w:rFonts w:ascii="Arial" w:hAnsi="Arial" w:cs="Arial"/>
          <w:sz w:val="22"/>
        </w:rPr>
        <w:t xml:space="preserve"> </w:t>
      </w:r>
    </w:p>
    <w:p w:rsidR="001B60A8" w:rsidRPr="00800541" w:rsidRDefault="001B60A8" w:rsidP="001B60A8">
      <w:pPr>
        <w:spacing w:line="360" w:lineRule="auto"/>
        <w:rPr>
          <w:rFonts w:ascii="Arial" w:hAnsi="Arial" w:cs="Arial"/>
        </w:rPr>
      </w:pPr>
      <w:r w:rsidRPr="00800541">
        <w:rPr>
          <w:rFonts w:ascii="Arial" w:eastAsia="Arial" w:hAnsi="Arial" w:cs="Arial"/>
          <w:sz w:val="20"/>
          <w:szCs w:val="20"/>
        </w:rPr>
        <w:t>…</w:t>
      </w:r>
      <w:r w:rsidRPr="00800541">
        <w:rPr>
          <w:rFonts w:ascii="Arial" w:hAnsi="Arial" w:cs="Arial"/>
          <w:sz w:val="20"/>
          <w:szCs w:val="20"/>
        </w:rPr>
        <w:t>......................,dnia</w:t>
      </w:r>
      <w:r w:rsidRPr="00800541">
        <w:rPr>
          <w:rFonts w:ascii="Arial" w:eastAsia="Arial" w:hAnsi="Arial" w:cs="Arial"/>
          <w:sz w:val="20"/>
          <w:szCs w:val="20"/>
        </w:rPr>
        <w:t xml:space="preserve"> …</w:t>
      </w:r>
      <w:r w:rsidRPr="00800541">
        <w:rPr>
          <w:rFonts w:ascii="Arial" w:hAnsi="Arial" w:cs="Arial"/>
          <w:sz w:val="20"/>
          <w:szCs w:val="20"/>
        </w:rPr>
        <w:t>................20</w:t>
      </w:r>
      <w:r>
        <w:rPr>
          <w:rFonts w:ascii="Arial" w:hAnsi="Arial" w:cs="Arial"/>
          <w:sz w:val="20"/>
          <w:szCs w:val="20"/>
        </w:rPr>
        <w:t>2</w:t>
      </w:r>
      <w:r w:rsidR="00776676">
        <w:rPr>
          <w:rFonts w:ascii="Arial" w:hAnsi="Arial" w:cs="Arial"/>
          <w:sz w:val="20"/>
          <w:szCs w:val="20"/>
        </w:rPr>
        <w:t>6</w:t>
      </w:r>
      <w:r w:rsidRPr="00800541">
        <w:rPr>
          <w:rFonts w:ascii="Arial" w:hAnsi="Arial" w:cs="Arial"/>
          <w:sz w:val="20"/>
          <w:szCs w:val="20"/>
        </w:rPr>
        <w:t>r.</w:t>
      </w:r>
      <w:r w:rsidRPr="00800541">
        <w:rPr>
          <w:rFonts w:ascii="Arial" w:eastAsia="Arial" w:hAnsi="Arial" w:cs="Arial"/>
          <w:sz w:val="20"/>
          <w:szCs w:val="20"/>
        </w:rPr>
        <w:t xml:space="preserve"> </w:t>
      </w:r>
      <w:r w:rsidRPr="00800541">
        <w:rPr>
          <w:rFonts w:ascii="Arial" w:hAnsi="Arial" w:cs="Arial"/>
          <w:sz w:val="20"/>
          <w:szCs w:val="20"/>
        </w:rPr>
        <w:tab/>
      </w:r>
      <w:r w:rsidRPr="00800541">
        <w:rPr>
          <w:rFonts w:ascii="Arial" w:hAnsi="Arial" w:cs="Arial"/>
        </w:rPr>
        <w:tab/>
      </w:r>
      <w:r w:rsidRPr="00800541">
        <w:rPr>
          <w:rFonts w:ascii="Arial" w:hAnsi="Arial" w:cs="Arial"/>
        </w:rPr>
        <w:tab/>
      </w:r>
      <w:r w:rsidRPr="00800541">
        <w:rPr>
          <w:rFonts w:ascii="Arial" w:hAnsi="Arial" w:cs="Arial"/>
        </w:rPr>
        <w:tab/>
      </w:r>
      <w:r w:rsidRPr="00800541">
        <w:rPr>
          <w:rFonts w:ascii="Arial" w:hAnsi="Arial" w:cs="Arial"/>
        </w:rPr>
        <w:tab/>
      </w:r>
      <w:r w:rsidRPr="00800541">
        <w:rPr>
          <w:rFonts w:ascii="Arial" w:hAnsi="Arial" w:cs="Arial"/>
        </w:rPr>
        <w:tab/>
      </w:r>
      <w:r w:rsidRPr="00800541">
        <w:rPr>
          <w:rFonts w:ascii="Arial" w:hAnsi="Arial" w:cs="Arial"/>
        </w:rPr>
        <w:tab/>
      </w:r>
    </w:p>
    <w:p w:rsidR="001B60A8" w:rsidRPr="00800541" w:rsidRDefault="001B60A8" w:rsidP="001B60A8">
      <w:pPr>
        <w:spacing w:line="360" w:lineRule="auto"/>
        <w:ind w:left="5040"/>
        <w:rPr>
          <w:rFonts w:ascii="Arial" w:eastAsia="SimSun" w:hAnsi="Arial" w:cs="Arial"/>
          <w:color w:val="000000"/>
          <w:sz w:val="22"/>
          <w:szCs w:val="22"/>
        </w:rPr>
      </w:pPr>
      <w:r>
        <w:rPr>
          <w:rFonts w:ascii="Arial" w:eastAsia="SimSun" w:hAnsi="Arial" w:cs="Arial"/>
          <w:color w:val="000000"/>
          <w:sz w:val="22"/>
          <w:szCs w:val="22"/>
        </w:rPr>
        <w:t xml:space="preserve"> </w:t>
      </w:r>
      <w:r w:rsidRPr="00800541">
        <w:rPr>
          <w:rFonts w:ascii="Arial" w:eastAsia="SimSun" w:hAnsi="Arial" w:cs="Arial"/>
          <w:color w:val="000000"/>
          <w:sz w:val="22"/>
          <w:szCs w:val="22"/>
        </w:rPr>
        <w:t>_________________________________</w:t>
      </w:r>
    </w:p>
    <w:p w:rsidR="001B60A8" w:rsidRPr="00800541" w:rsidRDefault="001B60A8" w:rsidP="001B60A8">
      <w:pPr>
        <w:spacing w:line="360" w:lineRule="auto"/>
        <w:ind w:left="504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SimSun" w:hAnsi="Arial" w:cs="Arial"/>
          <w:color w:val="000000"/>
          <w:sz w:val="16"/>
          <w:szCs w:val="16"/>
        </w:rPr>
        <w:t xml:space="preserve">    </w:t>
      </w:r>
      <w:r w:rsidRPr="00800541">
        <w:rPr>
          <w:rFonts w:ascii="Arial" w:eastAsia="SimSun" w:hAnsi="Arial" w:cs="Arial"/>
          <w:color w:val="000000"/>
          <w:sz w:val="16"/>
          <w:szCs w:val="16"/>
        </w:rPr>
        <w:t xml:space="preserve">                            (imię</w:t>
      </w:r>
      <w:r w:rsidRPr="00800541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Pr="00800541">
        <w:rPr>
          <w:rFonts w:ascii="Arial" w:hAnsi="Arial" w:cs="Arial"/>
          <w:color w:val="000000"/>
          <w:sz w:val="16"/>
          <w:szCs w:val="16"/>
        </w:rPr>
        <w:t>i</w:t>
      </w:r>
      <w:r w:rsidRPr="00800541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Pr="00800541">
        <w:rPr>
          <w:rFonts w:ascii="Arial" w:hAnsi="Arial" w:cs="Arial"/>
          <w:color w:val="000000"/>
          <w:sz w:val="16"/>
          <w:szCs w:val="16"/>
        </w:rPr>
        <w:t>nazwisko)</w:t>
      </w:r>
      <w:r w:rsidRPr="00800541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Pr="00800541"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t xml:space="preserve">        </w:t>
      </w:r>
      <w:r w:rsidRPr="00800541">
        <w:rPr>
          <w:rFonts w:ascii="Arial" w:hAnsi="Arial" w:cs="Arial"/>
          <w:color w:val="000000"/>
          <w:sz w:val="16"/>
          <w:szCs w:val="16"/>
        </w:rPr>
        <w:t>podpis</w:t>
      </w:r>
      <w:r w:rsidRPr="00800541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Pr="00800541">
        <w:rPr>
          <w:rFonts w:ascii="Arial" w:hAnsi="Arial" w:cs="Arial"/>
          <w:color w:val="000000"/>
          <w:sz w:val="16"/>
          <w:szCs w:val="16"/>
        </w:rPr>
        <w:t>uprawnionego</w:t>
      </w:r>
      <w:r w:rsidRPr="00800541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Pr="00800541">
        <w:rPr>
          <w:rFonts w:ascii="Arial" w:hAnsi="Arial" w:cs="Arial"/>
          <w:color w:val="000000"/>
          <w:sz w:val="16"/>
          <w:szCs w:val="16"/>
        </w:rPr>
        <w:t>przedstawiciela</w:t>
      </w:r>
      <w:r w:rsidRPr="00800541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Pr="00800541">
        <w:rPr>
          <w:rFonts w:ascii="Arial" w:hAnsi="Arial" w:cs="Arial"/>
          <w:color w:val="000000"/>
          <w:sz w:val="16"/>
          <w:szCs w:val="16"/>
        </w:rPr>
        <w:t>wykonawcy</w:t>
      </w:r>
      <w:r w:rsidRPr="00800541">
        <w:rPr>
          <w:rFonts w:ascii="Arial" w:eastAsia="Arial" w:hAnsi="Arial" w:cs="Arial"/>
          <w:color w:val="000000"/>
          <w:sz w:val="16"/>
          <w:szCs w:val="16"/>
        </w:rPr>
        <w:t xml:space="preserve"> </w:t>
      </w:r>
    </w:p>
    <w:p w:rsidR="001B60A8" w:rsidRPr="00800541" w:rsidRDefault="001B60A8" w:rsidP="001B60A8">
      <w:pPr>
        <w:spacing w:line="360" w:lineRule="auto"/>
        <w:ind w:left="5040"/>
        <w:rPr>
          <w:rFonts w:ascii="Arial" w:hAnsi="Arial" w:cs="Arial"/>
        </w:rPr>
      </w:pPr>
    </w:p>
    <w:p w:rsidR="00E64AC2" w:rsidRPr="00557395" w:rsidRDefault="00E64AC2" w:rsidP="00E37C3B">
      <w:pPr>
        <w:spacing w:line="360" w:lineRule="auto"/>
        <w:rPr>
          <w:rFonts w:ascii="Arial" w:hAnsi="Arial" w:cs="Arial"/>
        </w:rPr>
      </w:pPr>
    </w:p>
    <w:p w:rsidR="00E64AC2" w:rsidRPr="00557395" w:rsidRDefault="00E64AC2" w:rsidP="002B777E">
      <w:pPr>
        <w:spacing w:line="360" w:lineRule="auto"/>
        <w:rPr>
          <w:rFonts w:ascii="Arial" w:hAnsi="Arial" w:cs="Arial"/>
        </w:rPr>
      </w:pPr>
    </w:p>
    <w:sectPr w:rsidR="00E64AC2" w:rsidRPr="00557395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C11" w:rsidRDefault="006D3C11" w:rsidP="00400747">
      <w:r>
        <w:separator/>
      </w:r>
    </w:p>
  </w:endnote>
  <w:endnote w:type="continuationSeparator" w:id="0">
    <w:p w:rsidR="006D3C11" w:rsidRDefault="006D3C11" w:rsidP="0040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747" w:rsidRPr="00400747" w:rsidRDefault="00400747">
    <w:pPr>
      <w:pStyle w:val="Stopka"/>
      <w:jc w:val="right"/>
      <w:rPr>
        <w:rFonts w:ascii="Arial" w:hAnsi="Arial" w:cs="Arial"/>
        <w:sz w:val="16"/>
        <w:szCs w:val="16"/>
      </w:rPr>
    </w:pPr>
    <w:r w:rsidRPr="00400747">
      <w:rPr>
        <w:rFonts w:ascii="Arial" w:hAnsi="Arial" w:cs="Arial"/>
        <w:sz w:val="16"/>
        <w:szCs w:val="16"/>
      </w:rPr>
      <w:t xml:space="preserve">Strona </w:t>
    </w:r>
    <w:r w:rsidRPr="00400747">
      <w:rPr>
        <w:rFonts w:ascii="Arial" w:hAnsi="Arial" w:cs="Arial"/>
        <w:b/>
        <w:bCs/>
        <w:sz w:val="16"/>
        <w:szCs w:val="16"/>
      </w:rPr>
      <w:fldChar w:fldCharType="begin"/>
    </w:r>
    <w:r w:rsidRPr="00400747">
      <w:rPr>
        <w:rFonts w:ascii="Arial" w:hAnsi="Arial" w:cs="Arial"/>
        <w:b/>
        <w:bCs/>
        <w:sz w:val="16"/>
        <w:szCs w:val="16"/>
      </w:rPr>
      <w:instrText>PAGE</w:instrText>
    </w:r>
    <w:r w:rsidRPr="00400747">
      <w:rPr>
        <w:rFonts w:ascii="Arial" w:hAnsi="Arial" w:cs="Arial"/>
        <w:b/>
        <w:bCs/>
        <w:sz w:val="16"/>
        <w:szCs w:val="16"/>
      </w:rPr>
      <w:fldChar w:fldCharType="separate"/>
    </w:r>
    <w:r w:rsidR="00FD6D49">
      <w:rPr>
        <w:rFonts w:ascii="Arial" w:hAnsi="Arial" w:cs="Arial"/>
        <w:b/>
        <w:bCs/>
        <w:noProof/>
        <w:sz w:val="16"/>
        <w:szCs w:val="16"/>
      </w:rPr>
      <w:t>1</w:t>
    </w:r>
    <w:r w:rsidRPr="00400747">
      <w:rPr>
        <w:rFonts w:ascii="Arial" w:hAnsi="Arial" w:cs="Arial"/>
        <w:b/>
        <w:bCs/>
        <w:sz w:val="16"/>
        <w:szCs w:val="16"/>
      </w:rPr>
      <w:fldChar w:fldCharType="end"/>
    </w:r>
    <w:r w:rsidRPr="00400747">
      <w:rPr>
        <w:rFonts w:ascii="Arial" w:hAnsi="Arial" w:cs="Arial"/>
        <w:sz w:val="16"/>
        <w:szCs w:val="16"/>
      </w:rPr>
      <w:t xml:space="preserve"> z </w:t>
    </w:r>
    <w:r w:rsidRPr="00400747">
      <w:rPr>
        <w:rFonts w:ascii="Arial" w:hAnsi="Arial" w:cs="Arial"/>
        <w:b/>
        <w:bCs/>
        <w:sz w:val="16"/>
        <w:szCs w:val="16"/>
      </w:rPr>
      <w:fldChar w:fldCharType="begin"/>
    </w:r>
    <w:r w:rsidRPr="00400747">
      <w:rPr>
        <w:rFonts w:ascii="Arial" w:hAnsi="Arial" w:cs="Arial"/>
        <w:b/>
        <w:bCs/>
        <w:sz w:val="16"/>
        <w:szCs w:val="16"/>
      </w:rPr>
      <w:instrText>NUMPAGES</w:instrText>
    </w:r>
    <w:r w:rsidRPr="00400747">
      <w:rPr>
        <w:rFonts w:ascii="Arial" w:hAnsi="Arial" w:cs="Arial"/>
        <w:b/>
        <w:bCs/>
        <w:sz w:val="16"/>
        <w:szCs w:val="16"/>
      </w:rPr>
      <w:fldChar w:fldCharType="separate"/>
    </w:r>
    <w:r w:rsidR="00FD6D49">
      <w:rPr>
        <w:rFonts w:ascii="Arial" w:hAnsi="Arial" w:cs="Arial"/>
        <w:b/>
        <w:bCs/>
        <w:noProof/>
        <w:sz w:val="16"/>
        <w:szCs w:val="16"/>
      </w:rPr>
      <w:t>2</w:t>
    </w:r>
    <w:r w:rsidRPr="00400747">
      <w:rPr>
        <w:rFonts w:ascii="Arial" w:hAnsi="Arial" w:cs="Arial"/>
        <w:b/>
        <w:bCs/>
        <w:sz w:val="16"/>
        <w:szCs w:val="16"/>
      </w:rPr>
      <w:fldChar w:fldCharType="end"/>
    </w:r>
  </w:p>
  <w:p w:rsidR="00400747" w:rsidRDefault="004007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C11" w:rsidRDefault="006D3C11" w:rsidP="00400747">
      <w:r>
        <w:separator/>
      </w:r>
    </w:p>
  </w:footnote>
  <w:footnote w:type="continuationSeparator" w:id="0">
    <w:p w:rsidR="006D3C11" w:rsidRDefault="006D3C11" w:rsidP="004007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162" w:rsidRDefault="004A43AE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-39370</wp:posOffset>
          </wp:positionH>
          <wp:positionV relativeFrom="margin">
            <wp:posOffset>-544195</wp:posOffset>
          </wp:positionV>
          <wp:extent cx="6195695" cy="797560"/>
          <wp:effectExtent l="0" t="0" r="0" b="2540"/>
          <wp:wrapSquare wrapText="bothSides"/>
          <wp:docPr id="1" name="Obraz 1" descr="KPO_barwy RP_NextGenerationEU_poziom_zestawienie_podstawowe_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barwy RP_NextGenerationEU_poziom_zestawienie_podstawowe_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569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6425353"/>
    <w:multiLevelType w:val="hybridMultilevel"/>
    <w:tmpl w:val="8A6854E6"/>
    <w:lvl w:ilvl="0" w:tplc="2848B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B52DEC"/>
    <w:multiLevelType w:val="hybridMultilevel"/>
    <w:tmpl w:val="5A4A5B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C27B65"/>
    <w:multiLevelType w:val="hybridMultilevel"/>
    <w:tmpl w:val="9A16A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1499D"/>
    <w:multiLevelType w:val="hybridMultilevel"/>
    <w:tmpl w:val="2A460BE0"/>
    <w:lvl w:ilvl="0" w:tplc="FD12578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0017E"/>
    <w:multiLevelType w:val="hybridMultilevel"/>
    <w:tmpl w:val="16AC17C4"/>
    <w:lvl w:ilvl="0" w:tplc="FA901C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93C"/>
    <w:rsid w:val="0000343D"/>
    <w:rsid w:val="0001277A"/>
    <w:rsid w:val="000F5C91"/>
    <w:rsid w:val="001438F4"/>
    <w:rsid w:val="001527CE"/>
    <w:rsid w:val="001A27D3"/>
    <w:rsid w:val="001A6CC5"/>
    <w:rsid w:val="001B60A8"/>
    <w:rsid w:val="001E1FCA"/>
    <w:rsid w:val="0027209C"/>
    <w:rsid w:val="002B777E"/>
    <w:rsid w:val="002C4D9E"/>
    <w:rsid w:val="002E38D7"/>
    <w:rsid w:val="00300721"/>
    <w:rsid w:val="00325535"/>
    <w:rsid w:val="0033039F"/>
    <w:rsid w:val="00344909"/>
    <w:rsid w:val="003466B3"/>
    <w:rsid w:val="00377A16"/>
    <w:rsid w:val="003C4334"/>
    <w:rsid w:val="003E42A0"/>
    <w:rsid w:val="003F6A5B"/>
    <w:rsid w:val="00400747"/>
    <w:rsid w:val="00440EA2"/>
    <w:rsid w:val="00470CE5"/>
    <w:rsid w:val="004A15A8"/>
    <w:rsid w:val="004A43AE"/>
    <w:rsid w:val="004A5615"/>
    <w:rsid w:val="004C2439"/>
    <w:rsid w:val="004C58C5"/>
    <w:rsid w:val="005130F5"/>
    <w:rsid w:val="005440CC"/>
    <w:rsid w:val="00557395"/>
    <w:rsid w:val="005C6A7D"/>
    <w:rsid w:val="0062244E"/>
    <w:rsid w:val="006844AD"/>
    <w:rsid w:val="006A240D"/>
    <w:rsid w:val="006B4E33"/>
    <w:rsid w:val="006D3C11"/>
    <w:rsid w:val="006F056A"/>
    <w:rsid w:val="006F07F9"/>
    <w:rsid w:val="00766910"/>
    <w:rsid w:val="00776676"/>
    <w:rsid w:val="007960B9"/>
    <w:rsid w:val="007C1853"/>
    <w:rsid w:val="007E57A7"/>
    <w:rsid w:val="008E004A"/>
    <w:rsid w:val="008F2C18"/>
    <w:rsid w:val="00935BF2"/>
    <w:rsid w:val="00941DDB"/>
    <w:rsid w:val="00A140A6"/>
    <w:rsid w:val="00A42162"/>
    <w:rsid w:val="00A578C7"/>
    <w:rsid w:val="00AC4C4F"/>
    <w:rsid w:val="00AE184C"/>
    <w:rsid w:val="00B10B38"/>
    <w:rsid w:val="00BE5B17"/>
    <w:rsid w:val="00C14188"/>
    <w:rsid w:val="00C2493C"/>
    <w:rsid w:val="00C93862"/>
    <w:rsid w:val="00D0361C"/>
    <w:rsid w:val="00D23C21"/>
    <w:rsid w:val="00D71671"/>
    <w:rsid w:val="00DC327E"/>
    <w:rsid w:val="00DE03A1"/>
    <w:rsid w:val="00E26503"/>
    <w:rsid w:val="00E37C3B"/>
    <w:rsid w:val="00E53392"/>
    <w:rsid w:val="00E64AC2"/>
    <w:rsid w:val="00E73D70"/>
    <w:rsid w:val="00E83B97"/>
    <w:rsid w:val="00EB190B"/>
    <w:rsid w:val="00EB1CBF"/>
    <w:rsid w:val="00EE6300"/>
    <w:rsid w:val="00F77244"/>
    <w:rsid w:val="00F77477"/>
    <w:rsid w:val="00F846B6"/>
    <w:rsid w:val="00FD6D49"/>
    <w:rsid w:val="00FE2D8C"/>
    <w:rsid w:val="00FE3B4C"/>
    <w:rsid w:val="00FF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DBF0C97A-275A-419F-80A0-13741128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tabs>
        <w:tab w:val="left" w:pos="9000"/>
      </w:tabs>
      <w:autoSpaceDE w:val="0"/>
      <w:outlineLvl w:val="0"/>
    </w:pPr>
    <w:rPr>
      <w:rFonts w:eastAsia="SimSun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Domylnaczcionkaakapitu2">
    <w:name w:val="Domyślna czcionka akapitu2"/>
  </w:style>
  <w:style w:type="character" w:customStyle="1" w:styleId="WW8Num1z2">
    <w:name w:val="WW8Num1z2"/>
    <w:rPr>
      <w:rFonts w:ascii="Times New Roman" w:hAnsi="Times New Roman" w:cs="Times New Roman"/>
    </w:rPr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2"/>
      <w:szCs w:val="20"/>
    </w:rPr>
  </w:style>
  <w:style w:type="character" w:customStyle="1" w:styleId="WW8Num6z2">
    <w:name w:val="WW8Num6z2"/>
    <w:rPr>
      <w:rFonts w:ascii="Wingdings" w:hAnsi="Wingdings" w:cs="Times New Roman"/>
    </w:rPr>
  </w:style>
  <w:style w:type="character" w:customStyle="1" w:styleId="WW8Num6z3">
    <w:name w:val="WW8Num6z3"/>
    <w:rPr>
      <w:rFonts w:ascii="Symbol" w:hAnsi="Symbol" w:cs="Times New Roman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18z3">
    <w:name w:val="WW8Num18z3"/>
    <w:rPr>
      <w:rFonts w:ascii="Symbol" w:hAnsi="Symbol" w:cs="Times New Roman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9z0">
    <w:name w:val="WW8Num19z0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FontStyle13">
    <w:name w:val="Font Style13"/>
    <w:rPr>
      <w:rFonts w:ascii="Times New Roman" w:hAnsi="Times New Roman" w:cs="Times New Roman"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autoSpaceDE w:val="0"/>
    </w:pPr>
    <w:rPr>
      <w:sz w:val="22"/>
      <w:szCs w:val="22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21">
    <w:name w:val="Tekst podstawowy 21"/>
    <w:basedOn w:val="Normalny"/>
    <w:rPr>
      <w:b/>
      <w:sz w:val="26"/>
      <w:szCs w:val="20"/>
    </w:rPr>
  </w:style>
  <w:style w:type="paragraph" w:customStyle="1" w:styleId="Zwykytekst1">
    <w:name w:val="Zwykły tekst1"/>
    <w:basedOn w:val="Normalny"/>
    <w:pPr>
      <w:autoSpaceDE w:val="0"/>
    </w:pPr>
    <w:rPr>
      <w:rFonts w:ascii="Courier New" w:hAnsi="Courier New" w:cs="Courier New"/>
      <w:sz w:val="22"/>
      <w:szCs w:val="22"/>
    </w:rPr>
  </w:style>
  <w:style w:type="paragraph" w:customStyle="1" w:styleId="Tekstpodstawowy31">
    <w:name w:val="Tekst podstawowy 31"/>
    <w:basedOn w:val="Normalny"/>
    <w:pPr>
      <w:widowControl w:val="0"/>
      <w:tabs>
        <w:tab w:val="left" w:pos="9000"/>
      </w:tabs>
      <w:autoSpaceDE w:val="0"/>
    </w:pPr>
    <w:rPr>
      <w:sz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1-Tytuzacznika">
    <w:name w:val="Z1 - Tytuł załącznika"/>
    <w:pPr>
      <w:keepNext/>
      <w:widowControl w:val="0"/>
      <w:tabs>
        <w:tab w:val="right" w:leader="dot" w:pos="9072"/>
      </w:tabs>
      <w:suppressAutoHyphens/>
      <w:autoSpaceDE w:val="0"/>
      <w:spacing w:line="240" w:lineRule="atLeast"/>
      <w:jc w:val="center"/>
    </w:pPr>
    <w:rPr>
      <w:rFonts w:ascii="Arial" w:eastAsia="Arial" w:hAnsi="Arial" w:cs="Arial"/>
      <w:b/>
      <w:bCs/>
      <w:sz w:val="22"/>
      <w:szCs w:val="22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rsid w:val="00E73D70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left="720"/>
    </w:pPr>
    <w:rPr>
      <w:rFonts w:ascii="Calibri" w:hAnsi="Calibri"/>
      <w:kern w:val="2"/>
      <w:sz w:val="22"/>
    </w:rPr>
  </w:style>
  <w:style w:type="table" w:styleId="Tabela-Siatka">
    <w:name w:val="Table Grid"/>
    <w:basedOn w:val="Standardowy"/>
    <w:uiPriority w:val="59"/>
    <w:rsid w:val="00FE2D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3A8CB-8995-459C-859E-315FBD428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</vt:lpstr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</dc:title>
  <dc:subject/>
  <dc:creator>UG Zarszyn</dc:creator>
  <cp:keywords/>
  <cp:lastModifiedBy>UGS36</cp:lastModifiedBy>
  <cp:revision>6</cp:revision>
  <cp:lastPrinted>2026-01-29T08:21:00Z</cp:lastPrinted>
  <dcterms:created xsi:type="dcterms:W3CDTF">2026-01-08T07:14:00Z</dcterms:created>
  <dcterms:modified xsi:type="dcterms:W3CDTF">2026-01-29T08:21:00Z</dcterms:modified>
</cp:coreProperties>
</file>